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D51B25">
        <w:rPr>
          <w:sz w:val="24"/>
          <w:szCs w:val="24"/>
        </w:rPr>
        <w:t>24</w:t>
      </w:r>
      <w:r w:rsidR="008046EE">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450DCA">
                              <w:rPr>
                                <w:rFonts w:ascii="Arial" w:hAnsi="Arial" w:cs="Arial"/>
                                <w:b/>
                                <w:bCs/>
                              </w:rPr>
                              <w:t xml:space="preserve">RECAPEAMENTO ASFÁLTICO EM RUAS DE DIVERSOS BAIRROS </w:t>
                            </w:r>
                            <w:r>
                              <w:rPr>
                                <w:rFonts w:ascii="Arial" w:hAnsi="Arial" w:cs="Arial"/>
                                <w:b/>
                                <w:bCs/>
                              </w:rPr>
                              <w:t>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450DCA">
                        <w:rPr>
                          <w:rFonts w:ascii="Arial" w:hAnsi="Arial" w:cs="Arial"/>
                          <w:b/>
                          <w:bCs/>
                        </w:rPr>
                        <w:t xml:space="preserve">RECAPEAMENTO ASFÁLTICO EM RUAS DE DIVERSOS BAIRROS </w:t>
                      </w:r>
                      <w:r>
                        <w:rPr>
                          <w:rFonts w:ascii="Arial" w:hAnsi="Arial" w:cs="Arial"/>
                          <w:b/>
                          <w:bCs/>
                        </w:rPr>
                        <w:t>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AD79E2">
        <w:rPr>
          <w:rFonts w:ascii="Arial" w:hAnsi="Arial" w:cs="Arial"/>
          <w:b/>
          <w:sz w:val="24"/>
          <w:szCs w:val="24"/>
          <w:u w:val="single"/>
        </w:rPr>
        <w:t xml:space="preserve"> </w:t>
      </w:r>
      <w:r w:rsidR="009C0F87">
        <w:rPr>
          <w:rFonts w:ascii="Arial" w:hAnsi="Arial" w:cs="Arial"/>
          <w:b/>
          <w:sz w:val="24"/>
          <w:szCs w:val="24"/>
          <w:u w:val="single"/>
        </w:rPr>
        <w:t>24</w:t>
      </w:r>
      <w:proofErr w:type="gramStart"/>
      <w:r w:rsidR="009C0F87">
        <w:rPr>
          <w:rFonts w:ascii="Arial" w:hAnsi="Arial" w:cs="Arial"/>
          <w:b/>
          <w:sz w:val="24"/>
          <w:szCs w:val="24"/>
          <w:u w:val="single"/>
        </w:rPr>
        <w:t xml:space="preserve"> </w:t>
      </w:r>
      <w:r w:rsidR="009A07FE">
        <w:rPr>
          <w:rFonts w:ascii="Arial" w:hAnsi="Arial" w:cs="Arial"/>
          <w:b/>
          <w:sz w:val="24"/>
          <w:szCs w:val="24"/>
          <w:u w:val="single"/>
        </w:rPr>
        <w:t xml:space="preserve"> </w:t>
      </w:r>
      <w:proofErr w:type="gramEnd"/>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420639">
        <w:rPr>
          <w:rFonts w:ascii="Arial" w:hAnsi="Arial" w:cs="Arial"/>
          <w:b/>
          <w:bCs/>
          <w:sz w:val="24"/>
          <w:szCs w:val="24"/>
        </w:rPr>
        <w:t>57043</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087E8A" w:rsidRPr="00A83F7E">
        <w:rPr>
          <w:rFonts w:ascii="Arial" w:hAnsi="Arial" w:cs="Arial"/>
          <w:b/>
          <w:bCs/>
        </w:rPr>
        <w:t xml:space="preserve">CONTRATAÇÃO DE EMPRESA </w:t>
      </w:r>
      <w:r w:rsidR="00087E8A">
        <w:rPr>
          <w:rFonts w:ascii="Arial" w:hAnsi="Arial" w:cs="Arial"/>
          <w:b/>
          <w:bCs/>
        </w:rPr>
        <w:t xml:space="preserve">PARA RECAPEAMENTO ASFÁLTICO EM RUAS DE DIVERSOS BAIRROS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55634">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CF6D50">
        <w:rPr>
          <w:rFonts w:ascii="Arial" w:hAnsi="Arial" w:cs="Arial"/>
          <w:b/>
          <w:sz w:val="24"/>
          <w:szCs w:val="24"/>
          <w:u w:val="single"/>
          <w:lang w:val="pt-BR"/>
        </w:rPr>
        <w:t>14</w:t>
      </w:r>
      <w:r w:rsidR="006024A6">
        <w:rPr>
          <w:rFonts w:ascii="Arial" w:hAnsi="Arial" w:cs="Arial"/>
          <w:b/>
          <w:sz w:val="24"/>
          <w:szCs w:val="24"/>
          <w:u w:val="single"/>
          <w:lang w:val="pt-BR"/>
        </w:rPr>
        <w:t>:</w:t>
      </w:r>
      <w:r w:rsidR="00CF6D50">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0A7D73">
        <w:rPr>
          <w:rFonts w:ascii="Arial" w:hAnsi="Arial" w:cs="Arial"/>
          <w:b/>
          <w:sz w:val="24"/>
          <w:szCs w:val="24"/>
          <w:u w:val="single"/>
          <w:lang w:val="pt-BR"/>
        </w:rPr>
        <w:t>04</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0A7D73">
        <w:rPr>
          <w:rFonts w:ascii="Arial" w:hAnsi="Arial" w:cs="Arial"/>
          <w:b/>
          <w:sz w:val="24"/>
          <w:szCs w:val="24"/>
          <w:u w:val="single"/>
          <w:lang w:val="pt-BR"/>
        </w:rPr>
        <w:t xml:space="preserve">novembro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507567" w:rsidRPr="00507567">
        <w:rPr>
          <w:rFonts w:ascii="Arial" w:hAnsi="Arial" w:cs="Arial"/>
          <w:bCs/>
        </w:rPr>
        <w:t xml:space="preserve">contratação de empresa </w:t>
      </w:r>
      <w:r w:rsidR="00670EA3">
        <w:rPr>
          <w:rFonts w:ascii="Arial" w:hAnsi="Arial" w:cs="Arial"/>
          <w:bCs/>
        </w:rPr>
        <w:t xml:space="preserve">para recapeamento asfáltico nas ruas: Rua Sampaio Viana, Rua Dumont, </w:t>
      </w:r>
      <w:r w:rsidR="00EB7A43">
        <w:rPr>
          <w:rFonts w:ascii="Arial" w:hAnsi="Arial" w:cs="Arial"/>
          <w:bCs/>
        </w:rPr>
        <w:t xml:space="preserve">e </w:t>
      </w:r>
      <w:r w:rsidR="00670EA3">
        <w:rPr>
          <w:rFonts w:ascii="Arial" w:hAnsi="Arial" w:cs="Arial"/>
          <w:bCs/>
        </w:rPr>
        <w:t xml:space="preserve">Rua das Andorinhas - Cidade Ariston, Rua Ágata - Vila Dirce, Rua Ipixuna - Vila </w:t>
      </w:r>
      <w:proofErr w:type="spellStart"/>
      <w:r w:rsidR="00670EA3">
        <w:rPr>
          <w:rFonts w:ascii="Arial" w:hAnsi="Arial" w:cs="Arial"/>
          <w:bCs/>
        </w:rPr>
        <w:t>Menk</w:t>
      </w:r>
      <w:proofErr w:type="spellEnd"/>
      <w:r w:rsidR="00670EA3">
        <w:rPr>
          <w:rFonts w:ascii="Arial" w:hAnsi="Arial" w:cs="Arial"/>
          <w:bCs/>
        </w:rPr>
        <w:t xml:space="preserve">, e Rua Itanhaém - </w:t>
      </w:r>
      <w:proofErr w:type="gramStart"/>
      <w:r w:rsidR="00670EA3">
        <w:rPr>
          <w:rFonts w:ascii="Arial" w:hAnsi="Arial" w:cs="Arial"/>
          <w:bCs/>
        </w:rPr>
        <w:t>Cohab</w:t>
      </w:r>
      <w:proofErr w:type="gramEnd"/>
      <w:r w:rsidR="00507567">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3B7E7D">
        <w:rPr>
          <w:rFonts w:ascii="Arial" w:hAnsi="Arial" w:cs="Arial"/>
          <w:sz w:val="24"/>
          <w:szCs w:val="24"/>
        </w:rPr>
        <w:t>1.3</w:t>
      </w:r>
      <w:r w:rsidR="00AA27D4">
        <w:rPr>
          <w:rFonts w:ascii="Arial" w:hAnsi="Arial" w:cs="Arial"/>
          <w:sz w:val="24"/>
          <w:szCs w:val="24"/>
        </w:rPr>
        <w:t>81</w:t>
      </w:r>
      <w:r w:rsidR="00793E50">
        <w:rPr>
          <w:rFonts w:ascii="Arial" w:hAnsi="Arial" w:cs="Arial"/>
          <w:sz w:val="24"/>
          <w:szCs w:val="24"/>
        </w:rPr>
        <w:t>.</w:t>
      </w:r>
      <w:r w:rsidR="003B7E7D">
        <w:rPr>
          <w:rFonts w:ascii="Arial" w:hAnsi="Arial" w:cs="Arial"/>
          <w:sz w:val="24"/>
          <w:szCs w:val="24"/>
        </w:rPr>
        <w:t>955</w:t>
      </w:r>
      <w:r w:rsidR="00793E50">
        <w:rPr>
          <w:rFonts w:ascii="Arial" w:hAnsi="Arial" w:cs="Arial"/>
          <w:sz w:val="24"/>
          <w:szCs w:val="24"/>
        </w:rPr>
        <w:t>,</w:t>
      </w:r>
      <w:r w:rsidR="003B7E7D">
        <w:rPr>
          <w:rFonts w:ascii="Arial" w:hAnsi="Arial" w:cs="Arial"/>
          <w:sz w:val="24"/>
          <w:szCs w:val="24"/>
        </w:rPr>
        <w:t>60</w:t>
      </w:r>
      <w:r w:rsidR="00F167E2">
        <w:rPr>
          <w:rFonts w:ascii="Arial" w:hAnsi="Arial" w:cs="Arial"/>
          <w:sz w:val="24"/>
          <w:szCs w:val="24"/>
        </w:rPr>
        <w:t xml:space="preserve"> </w:t>
      </w:r>
      <w:r w:rsidR="002867A6">
        <w:rPr>
          <w:rFonts w:ascii="Arial" w:hAnsi="Arial" w:cs="Arial"/>
          <w:sz w:val="24"/>
          <w:szCs w:val="24"/>
        </w:rPr>
        <w:t>(</w:t>
      </w:r>
      <w:proofErr w:type="gramStart"/>
      <w:r w:rsidR="00AB1EF0">
        <w:rPr>
          <w:rFonts w:ascii="Arial" w:hAnsi="Arial" w:cs="Arial"/>
          <w:sz w:val="24"/>
          <w:szCs w:val="24"/>
        </w:rPr>
        <w:t>um milhão, trezentos e oitenta e</w:t>
      </w:r>
      <w:proofErr w:type="gramEnd"/>
      <w:r w:rsidR="00AB1EF0">
        <w:rPr>
          <w:rFonts w:ascii="Arial" w:hAnsi="Arial" w:cs="Arial"/>
          <w:sz w:val="24"/>
          <w:szCs w:val="24"/>
        </w:rPr>
        <w:t xml:space="preserve"> um mil, novecentos e cinquenta e cinco reais e sessenta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B81138">
        <w:rPr>
          <w:rFonts w:ascii="Arial" w:hAnsi="Arial" w:cs="Arial"/>
          <w:sz w:val="24"/>
          <w:szCs w:val="24"/>
        </w:rPr>
        <w:t>720</w:t>
      </w:r>
      <w:r w:rsidR="00A24EF3">
        <w:rPr>
          <w:rFonts w:ascii="Arial" w:hAnsi="Arial" w:cs="Arial"/>
          <w:sz w:val="24"/>
          <w:szCs w:val="24"/>
        </w:rPr>
        <w:t xml:space="preserve"> </w:t>
      </w:r>
      <w:r w:rsidR="00A24EF3" w:rsidRPr="00742FF4">
        <w:rPr>
          <w:rFonts w:ascii="Arial" w:hAnsi="Arial" w:cs="Arial"/>
          <w:sz w:val="24"/>
          <w:szCs w:val="24"/>
        </w:rPr>
        <w:t>(</w:t>
      </w:r>
      <w:r w:rsidR="00B81138">
        <w:rPr>
          <w:rFonts w:ascii="Arial" w:hAnsi="Arial" w:cs="Arial"/>
          <w:sz w:val="24"/>
          <w:szCs w:val="24"/>
        </w:rPr>
        <w:t>setec</w:t>
      </w:r>
      <w:r w:rsidR="00F20591">
        <w:rPr>
          <w:rFonts w:ascii="Arial" w:hAnsi="Arial" w:cs="Arial"/>
          <w:sz w:val="24"/>
          <w:szCs w:val="24"/>
        </w:rPr>
        <w:t>entos</w:t>
      </w:r>
      <w:r w:rsidR="00793E50">
        <w:rPr>
          <w:rFonts w:ascii="Arial" w:hAnsi="Arial" w:cs="Arial"/>
          <w:sz w:val="24"/>
          <w:szCs w:val="24"/>
        </w:rPr>
        <w:t xml:space="preserve"> e </w:t>
      </w:r>
      <w:r w:rsidR="00B81138">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8C1992">
        <w:rPr>
          <w:rFonts w:ascii="Arial" w:hAnsi="Arial" w:cs="Arial"/>
          <w:sz w:val="24"/>
          <w:szCs w:val="24"/>
        </w:rPr>
        <w:t>13</w:t>
      </w:r>
      <w:r w:rsidR="00272B60">
        <w:rPr>
          <w:rFonts w:ascii="Arial" w:hAnsi="Arial" w:cs="Arial"/>
          <w:sz w:val="24"/>
          <w:szCs w:val="24"/>
        </w:rPr>
        <w:t>.81</w:t>
      </w:r>
      <w:r w:rsidR="008C1992">
        <w:rPr>
          <w:rFonts w:ascii="Arial" w:hAnsi="Arial" w:cs="Arial"/>
          <w:sz w:val="24"/>
          <w:szCs w:val="24"/>
        </w:rPr>
        <w:t>9</w:t>
      </w:r>
      <w:r w:rsidR="00272B60">
        <w:rPr>
          <w:rFonts w:ascii="Arial" w:hAnsi="Arial" w:cs="Arial"/>
          <w:sz w:val="24"/>
          <w:szCs w:val="24"/>
        </w:rPr>
        <w:t>,</w:t>
      </w:r>
      <w:r w:rsidR="008C1992">
        <w:rPr>
          <w:rFonts w:ascii="Arial" w:hAnsi="Arial" w:cs="Arial"/>
          <w:sz w:val="24"/>
          <w:szCs w:val="24"/>
        </w:rPr>
        <w:t>55</w:t>
      </w:r>
      <w:r w:rsidR="00F74A97">
        <w:rPr>
          <w:rFonts w:ascii="Arial" w:hAnsi="Arial" w:cs="Arial"/>
          <w:sz w:val="24"/>
          <w:szCs w:val="24"/>
        </w:rPr>
        <w:t xml:space="preserve"> </w:t>
      </w:r>
      <w:r w:rsidR="00F74A97" w:rsidRPr="00A1129D">
        <w:rPr>
          <w:rFonts w:ascii="Arial" w:hAnsi="Arial" w:cs="Arial"/>
          <w:sz w:val="24"/>
          <w:szCs w:val="24"/>
        </w:rPr>
        <w:t>(</w:t>
      </w:r>
      <w:r w:rsidR="001453D4">
        <w:rPr>
          <w:rFonts w:ascii="Arial" w:hAnsi="Arial" w:cs="Arial"/>
          <w:sz w:val="24"/>
          <w:szCs w:val="24"/>
        </w:rPr>
        <w:t>treze</w:t>
      </w:r>
      <w:r w:rsidR="00F74A97">
        <w:rPr>
          <w:rFonts w:ascii="Arial" w:hAnsi="Arial" w:cs="Arial"/>
          <w:sz w:val="24"/>
          <w:szCs w:val="24"/>
        </w:rPr>
        <w:t xml:space="preserve"> mil, </w:t>
      </w:r>
      <w:r w:rsidR="00272B60">
        <w:rPr>
          <w:rFonts w:ascii="Arial" w:hAnsi="Arial" w:cs="Arial"/>
          <w:sz w:val="24"/>
          <w:szCs w:val="24"/>
        </w:rPr>
        <w:t>oito</w:t>
      </w:r>
      <w:r w:rsidR="00F74A97">
        <w:rPr>
          <w:rFonts w:ascii="Arial" w:hAnsi="Arial" w:cs="Arial"/>
          <w:sz w:val="24"/>
          <w:szCs w:val="24"/>
        </w:rPr>
        <w:t xml:space="preserve">centos e </w:t>
      </w:r>
      <w:r w:rsidR="001453D4">
        <w:rPr>
          <w:rFonts w:ascii="Arial" w:hAnsi="Arial" w:cs="Arial"/>
          <w:sz w:val="24"/>
          <w:szCs w:val="24"/>
        </w:rPr>
        <w:t>dezenove</w:t>
      </w:r>
      <w:r w:rsidR="00F74A97">
        <w:rPr>
          <w:rFonts w:ascii="Arial" w:hAnsi="Arial" w:cs="Arial"/>
          <w:sz w:val="24"/>
          <w:szCs w:val="24"/>
        </w:rPr>
        <w:t xml:space="preserve"> reais e </w:t>
      </w:r>
      <w:r w:rsidR="001453D4">
        <w:rPr>
          <w:rFonts w:ascii="Arial" w:hAnsi="Arial" w:cs="Arial"/>
          <w:sz w:val="24"/>
          <w:szCs w:val="24"/>
        </w:rPr>
        <w:t>cinquenta e cinco</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E96781">
        <w:rPr>
          <w:rFonts w:ascii="Arial" w:hAnsi="Arial" w:cs="Arial"/>
          <w:b/>
          <w:bCs/>
          <w:sz w:val="24"/>
          <w:szCs w:val="24"/>
        </w:rPr>
        <w:t>57043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D73E63">
        <w:rPr>
          <w:rFonts w:ascii="Arial" w:hAnsi="Arial" w:cs="Arial"/>
          <w:b/>
          <w:bCs/>
          <w:sz w:val="24"/>
          <w:szCs w:val="24"/>
        </w:rPr>
        <w:t xml:space="preserve">24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E96781">
        <w:rPr>
          <w:rFonts w:ascii="Arial" w:hAnsi="Arial" w:cs="Arial"/>
          <w:b/>
          <w:bCs/>
          <w:sz w:val="24"/>
          <w:szCs w:val="24"/>
        </w:rPr>
        <w:t>57043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D73E63">
        <w:rPr>
          <w:rFonts w:ascii="Arial" w:hAnsi="Arial" w:cs="Arial"/>
          <w:b/>
          <w:bCs/>
          <w:sz w:val="24"/>
          <w:szCs w:val="24"/>
        </w:rPr>
        <w:t xml:space="preserve">24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CF7D07" w:rsidRDefault="00CF7D07" w:rsidP="00D41830">
      <w:pPr>
        <w:jc w:val="both"/>
        <w:rPr>
          <w:rFonts w:ascii="Arial" w:hAnsi="Arial" w:cs="Arial"/>
          <w:b/>
          <w:sz w:val="24"/>
          <w:szCs w:val="24"/>
        </w:rPr>
      </w:pPr>
    </w:p>
    <w:p w:rsidR="00CF7D07" w:rsidRDefault="00CF7D0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Default="00D30833" w:rsidP="00D30833">
      <w:pPr>
        <w:jc w:val="both"/>
        <w:rPr>
          <w:rFonts w:ascii="Arial" w:hAnsi="Arial" w:cs="Arial"/>
          <w:sz w:val="24"/>
          <w:szCs w:val="24"/>
        </w:rPr>
      </w:pPr>
    </w:p>
    <w:p w:rsidR="00CF7D07" w:rsidRPr="00F3153C" w:rsidRDefault="00CF7D07"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p w:rsidR="009B74B6" w:rsidRPr="00F3153C" w:rsidRDefault="009B74B6"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lastRenderedPageBreak/>
              <w:t>DESCRIÇÂO</w:t>
            </w:r>
          </w:p>
        </w:tc>
      </w:tr>
      <w:tr w:rsidR="003A49EF" w:rsidTr="003A49EF">
        <w:trPr>
          <w:trHeight w:val="292"/>
        </w:trPr>
        <w:tc>
          <w:tcPr>
            <w:tcW w:w="9685" w:type="dxa"/>
          </w:tcPr>
          <w:p w:rsidR="003A49EF" w:rsidRDefault="00ED736A" w:rsidP="00046582">
            <w:pPr>
              <w:jc w:val="both"/>
              <w:rPr>
                <w:rFonts w:ascii="Arial" w:hAnsi="Arial" w:cs="Arial"/>
                <w:sz w:val="24"/>
                <w:szCs w:val="24"/>
              </w:rPr>
            </w:pPr>
            <w:r>
              <w:rPr>
                <w:rFonts w:ascii="Arial" w:hAnsi="Arial" w:cs="Arial"/>
                <w:sz w:val="24"/>
                <w:szCs w:val="24"/>
              </w:rPr>
              <w:t>Execução de pavimento com aplicação de concreto asfáltico, camada de rolamento – exclusive carga e transporte. AF_11/2019</w:t>
            </w:r>
          </w:p>
        </w:tc>
      </w:tr>
      <w:tr w:rsidR="003A49EF" w:rsidTr="00693070">
        <w:trPr>
          <w:trHeight w:val="600"/>
        </w:trPr>
        <w:tc>
          <w:tcPr>
            <w:tcW w:w="9685" w:type="dxa"/>
          </w:tcPr>
          <w:p w:rsidR="003A49EF" w:rsidRDefault="003B2B76" w:rsidP="00FC5366">
            <w:pPr>
              <w:jc w:val="both"/>
              <w:rPr>
                <w:rFonts w:ascii="Arial" w:hAnsi="Arial" w:cs="Arial"/>
                <w:sz w:val="24"/>
                <w:szCs w:val="24"/>
              </w:rPr>
            </w:pPr>
            <w:proofErr w:type="spellStart"/>
            <w:r>
              <w:rPr>
                <w:rFonts w:ascii="Arial" w:hAnsi="Arial" w:cs="Arial"/>
                <w:sz w:val="24"/>
                <w:szCs w:val="24"/>
              </w:rPr>
              <w:t>Fresagem</w:t>
            </w:r>
            <w:proofErr w:type="spellEnd"/>
            <w:r>
              <w:rPr>
                <w:rFonts w:ascii="Arial" w:hAnsi="Arial" w:cs="Arial"/>
                <w:sz w:val="24"/>
                <w:szCs w:val="24"/>
              </w:rPr>
              <w:t xml:space="preserve"> de pavimento asfáltico (profundidade até 5,0 cm) – exclusive transporte. AF_ 11/2019</w:t>
            </w:r>
          </w:p>
        </w:tc>
      </w:tr>
      <w:tr w:rsidR="003A49EF" w:rsidTr="006F7B47">
        <w:trPr>
          <w:trHeight w:val="337"/>
        </w:trPr>
        <w:tc>
          <w:tcPr>
            <w:tcW w:w="9685" w:type="dxa"/>
          </w:tcPr>
          <w:p w:rsidR="003A49EF" w:rsidRDefault="006F7B47" w:rsidP="00046582">
            <w:pPr>
              <w:jc w:val="both"/>
              <w:rPr>
                <w:rFonts w:ascii="Arial" w:hAnsi="Arial" w:cs="Arial"/>
                <w:sz w:val="24"/>
                <w:szCs w:val="24"/>
              </w:rPr>
            </w:pPr>
            <w:r>
              <w:rPr>
                <w:rFonts w:ascii="Arial" w:hAnsi="Arial" w:cs="Arial"/>
                <w:sz w:val="24"/>
                <w:szCs w:val="24"/>
              </w:rPr>
              <w:t>Execução de pintura de ligação com emulsão asfáltica RR-2C. AF_11/2019</w:t>
            </w:r>
          </w:p>
        </w:tc>
      </w:tr>
      <w:tr w:rsidR="00E3606C" w:rsidTr="00E3606C">
        <w:trPr>
          <w:trHeight w:val="337"/>
        </w:trPr>
        <w:tc>
          <w:tcPr>
            <w:tcW w:w="9685" w:type="dxa"/>
            <w:vAlign w:val="center"/>
          </w:tcPr>
          <w:p w:rsidR="00E3606C" w:rsidRDefault="00E3606C" w:rsidP="00E3606C">
            <w:pPr>
              <w:jc w:val="both"/>
              <w:rPr>
                <w:rFonts w:ascii="Arial" w:hAnsi="Arial" w:cs="Arial"/>
                <w:sz w:val="24"/>
                <w:szCs w:val="24"/>
              </w:rPr>
            </w:pPr>
            <w:r>
              <w:rPr>
                <w:rFonts w:ascii="Arial" w:hAnsi="Arial" w:cs="Arial"/>
                <w:sz w:val="24"/>
                <w:szCs w:val="24"/>
              </w:rPr>
              <w:t xml:space="preserve">Execução de </w:t>
            </w:r>
            <w:proofErr w:type="spellStart"/>
            <w:r>
              <w:rPr>
                <w:rFonts w:ascii="Arial" w:hAnsi="Arial" w:cs="Arial"/>
                <w:sz w:val="24"/>
                <w:szCs w:val="24"/>
              </w:rPr>
              <w:t>sarjetão</w:t>
            </w:r>
            <w:proofErr w:type="spellEnd"/>
            <w:r>
              <w:rPr>
                <w:rFonts w:ascii="Arial" w:hAnsi="Arial" w:cs="Arial"/>
                <w:sz w:val="24"/>
                <w:szCs w:val="24"/>
              </w:rPr>
              <w:t xml:space="preserve"> de concreto usinado, moldada in loco em trecho reto, 100 cm base X 20 cm altura. AF_06/2016</w:t>
            </w:r>
          </w:p>
        </w:tc>
      </w:tr>
    </w:tbl>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lastRenderedPageBreak/>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2E2AD6" w:rsidTr="00472FF2">
        <w:trPr>
          <w:trHeight w:val="953"/>
        </w:trPr>
        <w:tc>
          <w:tcPr>
            <w:tcW w:w="7054" w:type="dxa"/>
          </w:tcPr>
          <w:p w:rsidR="002E2AD6" w:rsidRPr="002E2AD6" w:rsidRDefault="002E2AD6" w:rsidP="000B5CF0">
            <w:pPr>
              <w:jc w:val="both"/>
              <w:rPr>
                <w:rFonts w:ascii="Arial" w:hAnsi="Arial" w:cs="Arial"/>
                <w:sz w:val="24"/>
                <w:szCs w:val="24"/>
              </w:rPr>
            </w:pPr>
            <w:r w:rsidRPr="002E2AD6">
              <w:rPr>
                <w:rFonts w:ascii="Arial" w:hAnsi="Arial" w:cs="Arial"/>
                <w:sz w:val="24"/>
                <w:szCs w:val="24"/>
              </w:rPr>
              <w:t>Execução de pavimento com aplicação de concreto asfáltico, camada de rolamento – exclusive carga e transporte. AF_11/2019</w:t>
            </w:r>
          </w:p>
        </w:tc>
        <w:tc>
          <w:tcPr>
            <w:tcW w:w="1276" w:type="dxa"/>
            <w:vAlign w:val="center"/>
          </w:tcPr>
          <w:p w:rsidR="002E2AD6" w:rsidRDefault="002E2AD6" w:rsidP="002E2AD6">
            <w:pPr>
              <w:jc w:val="center"/>
              <w:rPr>
                <w:rFonts w:ascii="Arial" w:hAnsi="Arial" w:cs="Arial"/>
                <w:sz w:val="24"/>
                <w:szCs w:val="24"/>
              </w:rPr>
            </w:pPr>
            <w:proofErr w:type="gramStart"/>
            <w:r>
              <w:rPr>
                <w:rFonts w:ascii="Arial" w:hAnsi="Arial" w:cs="Arial"/>
                <w:sz w:val="24"/>
                <w:szCs w:val="24"/>
              </w:rPr>
              <w:t>m³</w:t>
            </w:r>
            <w:proofErr w:type="gramEnd"/>
          </w:p>
        </w:tc>
        <w:tc>
          <w:tcPr>
            <w:tcW w:w="1563" w:type="dxa"/>
            <w:vAlign w:val="center"/>
          </w:tcPr>
          <w:p w:rsidR="002E2AD6" w:rsidRDefault="00FF753C" w:rsidP="002E2AD6">
            <w:pPr>
              <w:jc w:val="center"/>
              <w:rPr>
                <w:rFonts w:ascii="Arial" w:hAnsi="Arial" w:cs="Arial"/>
                <w:sz w:val="24"/>
                <w:szCs w:val="24"/>
              </w:rPr>
            </w:pPr>
            <w:r>
              <w:rPr>
                <w:rFonts w:ascii="Arial" w:hAnsi="Arial" w:cs="Arial"/>
                <w:sz w:val="24"/>
                <w:szCs w:val="24"/>
              </w:rPr>
              <w:t>294</w:t>
            </w:r>
          </w:p>
        </w:tc>
      </w:tr>
      <w:tr w:rsidR="002E2AD6" w:rsidTr="00472FF2">
        <w:trPr>
          <w:trHeight w:val="680"/>
        </w:trPr>
        <w:tc>
          <w:tcPr>
            <w:tcW w:w="7054" w:type="dxa"/>
          </w:tcPr>
          <w:p w:rsidR="002E2AD6" w:rsidRPr="002E2AD6" w:rsidRDefault="002E2AD6" w:rsidP="000B5CF0">
            <w:pPr>
              <w:jc w:val="both"/>
              <w:rPr>
                <w:rFonts w:ascii="Arial" w:hAnsi="Arial" w:cs="Arial"/>
                <w:sz w:val="24"/>
                <w:szCs w:val="24"/>
              </w:rPr>
            </w:pPr>
            <w:proofErr w:type="spellStart"/>
            <w:r w:rsidRPr="002E2AD6">
              <w:rPr>
                <w:rFonts w:ascii="Arial" w:hAnsi="Arial" w:cs="Arial"/>
                <w:sz w:val="24"/>
                <w:szCs w:val="24"/>
              </w:rPr>
              <w:t>Fresagem</w:t>
            </w:r>
            <w:proofErr w:type="spellEnd"/>
            <w:r w:rsidRPr="002E2AD6">
              <w:rPr>
                <w:rFonts w:ascii="Arial" w:hAnsi="Arial" w:cs="Arial"/>
                <w:sz w:val="24"/>
                <w:szCs w:val="24"/>
              </w:rPr>
              <w:t xml:space="preserve"> de pavimento asfáltico (profundidade até 5,0 cm) – exclusive transporte. AF_ 11/2019</w:t>
            </w:r>
          </w:p>
        </w:tc>
        <w:tc>
          <w:tcPr>
            <w:tcW w:w="1276" w:type="dxa"/>
            <w:vAlign w:val="center"/>
          </w:tcPr>
          <w:p w:rsidR="002E2AD6" w:rsidRDefault="002E2AD6" w:rsidP="002E2AD6">
            <w:pPr>
              <w:jc w:val="center"/>
            </w:pPr>
            <w:proofErr w:type="gramStart"/>
            <w:r>
              <w:rPr>
                <w:rFonts w:ascii="Arial" w:hAnsi="Arial" w:cs="Arial"/>
                <w:sz w:val="24"/>
                <w:szCs w:val="24"/>
              </w:rPr>
              <w:t>m²</w:t>
            </w:r>
            <w:proofErr w:type="gramEnd"/>
          </w:p>
        </w:tc>
        <w:tc>
          <w:tcPr>
            <w:tcW w:w="1563" w:type="dxa"/>
            <w:vAlign w:val="center"/>
          </w:tcPr>
          <w:p w:rsidR="002E2AD6" w:rsidRDefault="00FF753C" w:rsidP="002E2AD6">
            <w:pPr>
              <w:jc w:val="center"/>
              <w:rPr>
                <w:rFonts w:ascii="Arial" w:hAnsi="Arial" w:cs="Arial"/>
                <w:sz w:val="24"/>
                <w:szCs w:val="24"/>
              </w:rPr>
            </w:pPr>
            <w:r>
              <w:rPr>
                <w:rFonts w:ascii="Arial" w:hAnsi="Arial" w:cs="Arial"/>
                <w:sz w:val="24"/>
                <w:szCs w:val="24"/>
              </w:rPr>
              <w:t>5.879</w:t>
            </w:r>
          </w:p>
        </w:tc>
      </w:tr>
      <w:tr w:rsidR="002E2AD6" w:rsidTr="00472FF2">
        <w:trPr>
          <w:trHeight w:val="690"/>
        </w:trPr>
        <w:tc>
          <w:tcPr>
            <w:tcW w:w="7054" w:type="dxa"/>
          </w:tcPr>
          <w:p w:rsidR="002E2AD6" w:rsidRPr="002E2AD6" w:rsidRDefault="002E2AD6" w:rsidP="000B5CF0">
            <w:pPr>
              <w:jc w:val="both"/>
              <w:rPr>
                <w:rFonts w:ascii="Arial" w:hAnsi="Arial" w:cs="Arial"/>
                <w:sz w:val="24"/>
                <w:szCs w:val="24"/>
              </w:rPr>
            </w:pPr>
            <w:r w:rsidRPr="002E2AD6">
              <w:rPr>
                <w:rFonts w:ascii="Arial" w:hAnsi="Arial" w:cs="Arial"/>
                <w:sz w:val="24"/>
                <w:szCs w:val="24"/>
              </w:rPr>
              <w:t>Execução de pintura de ligação com emulsão asfáltica RR-2C. AF_11/2019</w:t>
            </w:r>
          </w:p>
        </w:tc>
        <w:tc>
          <w:tcPr>
            <w:tcW w:w="1276" w:type="dxa"/>
            <w:vAlign w:val="center"/>
          </w:tcPr>
          <w:p w:rsidR="002E2AD6" w:rsidRDefault="002E2AD6" w:rsidP="002E2AD6">
            <w:pPr>
              <w:jc w:val="center"/>
            </w:pPr>
            <w:proofErr w:type="gramStart"/>
            <w:r>
              <w:rPr>
                <w:rFonts w:ascii="Arial" w:hAnsi="Arial" w:cs="Arial"/>
                <w:sz w:val="24"/>
                <w:szCs w:val="24"/>
              </w:rPr>
              <w:t>m²</w:t>
            </w:r>
            <w:proofErr w:type="gramEnd"/>
          </w:p>
        </w:tc>
        <w:tc>
          <w:tcPr>
            <w:tcW w:w="1563" w:type="dxa"/>
            <w:vAlign w:val="center"/>
          </w:tcPr>
          <w:p w:rsidR="002E2AD6" w:rsidRDefault="00FF753C" w:rsidP="002E2AD6">
            <w:pPr>
              <w:jc w:val="center"/>
              <w:rPr>
                <w:rFonts w:ascii="Arial" w:hAnsi="Arial" w:cs="Arial"/>
                <w:sz w:val="24"/>
                <w:szCs w:val="24"/>
              </w:rPr>
            </w:pPr>
            <w:r>
              <w:rPr>
                <w:rFonts w:ascii="Arial" w:hAnsi="Arial" w:cs="Arial"/>
                <w:sz w:val="24"/>
                <w:szCs w:val="24"/>
              </w:rPr>
              <w:t>5.879</w:t>
            </w:r>
          </w:p>
        </w:tc>
      </w:tr>
      <w:tr w:rsidR="002E2AD6" w:rsidTr="00472FF2">
        <w:trPr>
          <w:trHeight w:val="700"/>
        </w:trPr>
        <w:tc>
          <w:tcPr>
            <w:tcW w:w="7054" w:type="dxa"/>
          </w:tcPr>
          <w:p w:rsidR="002E2AD6" w:rsidRPr="002E2AD6" w:rsidRDefault="002E2AD6" w:rsidP="000B5CF0">
            <w:pPr>
              <w:jc w:val="both"/>
              <w:rPr>
                <w:rFonts w:ascii="Arial" w:hAnsi="Arial" w:cs="Arial"/>
                <w:sz w:val="24"/>
                <w:szCs w:val="24"/>
              </w:rPr>
            </w:pPr>
            <w:r w:rsidRPr="002E2AD6">
              <w:rPr>
                <w:rFonts w:ascii="Arial" w:hAnsi="Arial" w:cs="Arial"/>
                <w:sz w:val="24"/>
                <w:szCs w:val="24"/>
              </w:rPr>
              <w:t xml:space="preserve">Execução de </w:t>
            </w:r>
            <w:proofErr w:type="spellStart"/>
            <w:r w:rsidRPr="002E2AD6">
              <w:rPr>
                <w:rFonts w:ascii="Arial" w:hAnsi="Arial" w:cs="Arial"/>
                <w:sz w:val="24"/>
                <w:szCs w:val="24"/>
              </w:rPr>
              <w:t>sarjetão</w:t>
            </w:r>
            <w:proofErr w:type="spellEnd"/>
            <w:r w:rsidRPr="002E2AD6">
              <w:rPr>
                <w:rFonts w:ascii="Arial" w:hAnsi="Arial" w:cs="Arial"/>
                <w:sz w:val="24"/>
                <w:szCs w:val="24"/>
              </w:rPr>
              <w:t xml:space="preserve"> de concreto usinado, moldada in loco em trecho reto, 100 cm base X 20 cm altura. AF_06/2016</w:t>
            </w:r>
          </w:p>
        </w:tc>
        <w:tc>
          <w:tcPr>
            <w:tcW w:w="1276" w:type="dxa"/>
            <w:vAlign w:val="center"/>
          </w:tcPr>
          <w:p w:rsidR="002E2AD6" w:rsidRDefault="002E2AD6" w:rsidP="002E2AD6">
            <w:pPr>
              <w:jc w:val="center"/>
            </w:pPr>
            <w:r w:rsidRPr="00BF335D">
              <w:rPr>
                <w:rFonts w:ascii="Arial" w:hAnsi="Arial" w:cs="Arial"/>
                <w:sz w:val="24"/>
                <w:szCs w:val="24"/>
              </w:rPr>
              <w:t>m</w:t>
            </w:r>
          </w:p>
        </w:tc>
        <w:tc>
          <w:tcPr>
            <w:tcW w:w="1563" w:type="dxa"/>
            <w:vAlign w:val="center"/>
          </w:tcPr>
          <w:p w:rsidR="002E2AD6" w:rsidRDefault="00FF753C" w:rsidP="002E2AD6">
            <w:pPr>
              <w:jc w:val="center"/>
              <w:rPr>
                <w:rFonts w:ascii="Arial" w:hAnsi="Arial" w:cs="Arial"/>
                <w:sz w:val="24"/>
                <w:szCs w:val="24"/>
              </w:rPr>
            </w:pPr>
            <w:r>
              <w:rPr>
                <w:rFonts w:ascii="Arial" w:hAnsi="Arial" w:cs="Arial"/>
                <w:sz w:val="24"/>
                <w:szCs w:val="24"/>
              </w:rPr>
              <w:t>45</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FE0118">
        <w:rPr>
          <w:rFonts w:ascii="Arial" w:hAnsi="Arial" w:cs="Arial"/>
          <w:sz w:val="24"/>
          <w:szCs w:val="24"/>
        </w:rPr>
        <w:t>13</w:t>
      </w:r>
      <w:r w:rsidR="008A4216">
        <w:rPr>
          <w:rFonts w:ascii="Arial" w:hAnsi="Arial" w:cs="Arial"/>
          <w:sz w:val="24"/>
          <w:szCs w:val="24"/>
        </w:rPr>
        <w:t>8</w:t>
      </w:r>
      <w:r w:rsidR="0068403A">
        <w:rPr>
          <w:rFonts w:ascii="Arial" w:hAnsi="Arial" w:cs="Arial"/>
          <w:sz w:val="24"/>
          <w:szCs w:val="24"/>
        </w:rPr>
        <w:t>.</w:t>
      </w:r>
      <w:r w:rsidR="008A4216">
        <w:rPr>
          <w:rFonts w:ascii="Arial" w:hAnsi="Arial" w:cs="Arial"/>
          <w:sz w:val="24"/>
          <w:szCs w:val="24"/>
        </w:rPr>
        <w:t>1</w:t>
      </w:r>
      <w:r w:rsidR="00FE0118">
        <w:rPr>
          <w:rFonts w:ascii="Arial" w:hAnsi="Arial" w:cs="Arial"/>
          <w:sz w:val="24"/>
          <w:szCs w:val="24"/>
        </w:rPr>
        <w:t>95</w:t>
      </w:r>
      <w:r w:rsidR="0068403A">
        <w:rPr>
          <w:rFonts w:ascii="Arial" w:hAnsi="Arial" w:cs="Arial"/>
          <w:sz w:val="24"/>
          <w:szCs w:val="24"/>
        </w:rPr>
        <w:t>,</w:t>
      </w:r>
      <w:r w:rsidR="00FE0118">
        <w:rPr>
          <w:rFonts w:ascii="Arial" w:hAnsi="Arial" w:cs="Arial"/>
          <w:sz w:val="24"/>
          <w:szCs w:val="24"/>
        </w:rPr>
        <w:t>56</w:t>
      </w:r>
      <w:r w:rsidR="0068403A">
        <w:rPr>
          <w:rFonts w:ascii="Arial" w:hAnsi="Arial" w:cs="Arial"/>
          <w:sz w:val="24"/>
          <w:szCs w:val="24"/>
        </w:rPr>
        <w:t xml:space="preserve"> </w:t>
      </w:r>
      <w:r w:rsidR="00034563">
        <w:rPr>
          <w:rFonts w:ascii="Arial" w:hAnsi="Arial" w:cs="Arial"/>
          <w:sz w:val="24"/>
          <w:szCs w:val="24"/>
        </w:rPr>
        <w:t>(</w:t>
      </w:r>
      <w:r w:rsidR="00D57261">
        <w:rPr>
          <w:rFonts w:ascii="Arial" w:hAnsi="Arial" w:cs="Arial"/>
          <w:sz w:val="24"/>
          <w:szCs w:val="24"/>
        </w:rPr>
        <w:t>cento e trinta e</w:t>
      </w:r>
      <w:r w:rsidR="00BD5A07">
        <w:rPr>
          <w:rFonts w:ascii="Arial" w:hAnsi="Arial" w:cs="Arial"/>
          <w:sz w:val="24"/>
          <w:szCs w:val="24"/>
        </w:rPr>
        <w:t xml:space="preserve"> oito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cento e </w:t>
      </w:r>
      <w:r w:rsidR="00D57261">
        <w:rPr>
          <w:rFonts w:ascii="Arial" w:hAnsi="Arial" w:cs="Arial"/>
          <w:sz w:val="24"/>
          <w:szCs w:val="24"/>
        </w:rPr>
        <w:t>noventa e cinco</w:t>
      </w:r>
      <w:r w:rsidR="0068403A">
        <w:rPr>
          <w:rFonts w:ascii="Arial" w:hAnsi="Arial" w:cs="Arial"/>
          <w:sz w:val="24"/>
          <w:szCs w:val="24"/>
        </w:rPr>
        <w:t xml:space="preserve"> reais e </w:t>
      </w:r>
      <w:r w:rsidR="00D57261">
        <w:rPr>
          <w:rFonts w:ascii="Arial" w:hAnsi="Arial" w:cs="Arial"/>
          <w:sz w:val="24"/>
          <w:szCs w:val="24"/>
        </w:rPr>
        <w:t>cinquenta e seis</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A410B3" w:rsidRPr="00A1129D">
        <w:rPr>
          <w:rFonts w:ascii="Arial" w:hAnsi="Arial" w:cs="Arial"/>
          <w:sz w:val="24"/>
          <w:szCs w:val="24"/>
        </w:rPr>
        <w:t>R$</w:t>
      </w:r>
      <w:r w:rsidR="00A410B3">
        <w:rPr>
          <w:rFonts w:ascii="Arial" w:hAnsi="Arial" w:cs="Arial"/>
          <w:sz w:val="24"/>
          <w:szCs w:val="24"/>
        </w:rPr>
        <w:t xml:space="preserve"> 13.819,55 </w:t>
      </w:r>
      <w:r w:rsidR="00A410B3" w:rsidRPr="00A1129D">
        <w:rPr>
          <w:rFonts w:ascii="Arial" w:hAnsi="Arial" w:cs="Arial"/>
          <w:sz w:val="24"/>
          <w:szCs w:val="24"/>
        </w:rPr>
        <w:t>(</w:t>
      </w:r>
      <w:r w:rsidR="00A410B3">
        <w:rPr>
          <w:rFonts w:ascii="Arial" w:hAnsi="Arial" w:cs="Arial"/>
          <w:sz w:val="24"/>
          <w:szCs w:val="24"/>
        </w:rPr>
        <w:t>treze mil, oitocentos e dezenove reais e cinquenta e cinco centavos</w:t>
      </w:r>
      <w:r w:rsidR="00A410B3"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lastRenderedPageBreak/>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w:t>
      </w:r>
      <w:r w:rsidRPr="00125A3A">
        <w:rPr>
          <w:rFonts w:ascii="Arial" w:hAnsi="Arial" w:cs="Arial"/>
          <w:sz w:val="24"/>
          <w:szCs w:val="24"/>
        </w:rPr>
        <w:lastRenderedPageBreak/>
        <w:t>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lastRenderedPageBreak/>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143A60" w:rsidRDefault="00143A60"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3329E3">
        <w:rPr>
          <w:rFonts w:ascii="Arial" w:hAnsi="Arial" w:cs="Arial"/>
          <w:sz w:val="24"/>
          <w:szCs w:val="24"/>
          <w:lang w:val="pt-BR"/>
        </w:rPr>
        <w:t>s</w:t>
      </w:r>
      <w:r w:rsidR="0089118C">
        <w:rPr>
          <w:rFonts w:ascii="Arial" w:hAnsi="Arial" w:cs="Arial"/>
          <w:sz w:val="24"/>
          <w:szCs w:val="24"/>
          <w:lang w:val="pt-BR"/>
        </w:rPr>
        <w:t xml:space="preserve"> dota</w:t>
      </w:r>
      <w:r w:rsidR="00A9074A">
        <w:rPr>
          <w:rFonts w:ascii="Arial" w:hAnsi="Arial" w:cs="Arial"/>
          <w:sz w:val="24"/>
          <w:szCs w:val="24"/>
          <w:lang w:val="pt-BR"/>
        </w:rPr>
        <w:t>ç</w:t>
      </w:r>
      <w:r w:rsidR="003329E3">
        <w:rPr>
          <w:rFonts w:ascii="Arial" w:hAnsi="Arial" w:cs="Arial"/>
          <w:sz w:val="24"/>
          <w:szCs w:val="24"/>
          <w:lang w:val="pt-BR"/>
        </w:rPr>
        <w:t>ões</w:t>
      </w:r>
      <w:r w:rsidR="0089118C">
        <w:rPr>
          <w:rFonts w:ascii="Arial" w:hAnsi="Arial" w:cs="Arial"/>
          <w:sz w:val="24"/>
          <w:szCs w:val="24"/>
          <w:lang w:val="pt-BR"/>
        </w:rPr>
        <w:t xml:space="preserve"> </w:t>
      </w:r>
      <w:r w:rsidRPr="000F6E17">
        <w:rPr>
          <w:rFonts w:ascii="Arial" w:hAnsi="Arial" w:cs="Arial"/>
          <w:sz w:val="24"/>
          <w:szCs w:val="24"/>
          <w:lang w:val="pt-BR"/>
        </w:rPr>
        <w:t>orçamentária</w:t>
      </w:r>
      <w:r w:rsidR="003329E3">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3329E3">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9353AD">
        <w:rPr>
          <w:rFonts w:ascii="Arial" w:hAnsi="Arial" w:cs="Arial"/>
          <w:sz w:val="24"/>
          <w:szCs w:val="24"/>
          <w:lang w:val="pt-BR"/>
        </w:rPr>
        <w:t>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15</w:t>
      </w:r>
      <w:r w:rsidR="008F2EE5">
        <w:rPr>
          <w:rFonts w:ascii="Arial" w:hAnsi="Arial" w:cs="Arial"/>
          <w:sz w:val="24"/>
          <w:szCs w:val="24"/>
          <w:lang w:val="pt-BR"/>
        </w:rPr>
        <w:t>.</w:t>
      </w:r>
      <w:r w:rsidR="009353AD">
        <w:rPr>
          <w:rFonts w:ascii="Arial" w:hAnsi="Arial" w:cs="Arial"/>
          <w:sz w:val="24"/>
          <w:szCs w:val="24"/>
          <w:lang w:val="pt-BR"/>
        </w:rPr>
        <w:t>451</w:t>
      </w:r>
      <w:r w:rsidR="008F2EE5">
        <w:rPr>
          <w:rFonts w:ascii="Arial" w:hAnsi="Arial" w:cs="Arial"/>
          <w:sz w:val="24"/>
          <w:szCs w:val="24"/>
          <w:lang w:val="pt-BR"/>
        </w:rPr>
        <w:t>.000</w:t>
      </w:r>
      <w:r w:rsidR="009353AD">
        <w:rPr>
          <w:rFonts w:ascii="Arial" w:hAnsi="Arial" w:cs="Arial"/>
          <w:sz w:val="24"/>
          <w:szCs w:val="24"/>
          <w:lang w:val="pt-BR"/>
        </w:rPr>
        <w:t>6</w:t>
      </w:r>
      <w:r w:rsidR="00761743">
        <w:rPr>
          <w:rFonts w:ascii="Arial" w:hAnsi="Arial" w:cs="Arial"/>
          <w:sz w:val="24"/>
          <w:szCs w:val="24"/>
          <w:lang w:val="pt-BR"/>
        </w:rPr>
        <w:t xml:space="preserve">.4.4.90.51-99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3329E3">
        <w:rPr>
          <w:rFonts w:ascii="Arial" w:hAnsi="Arial" w:cs="Arial"/>
          <w:sz w:val="24"/>
          <w:szCs w:val="24"/>
          <w:lang w:val="pt-BR"/>
        </w:rPr>
        <w:t xml:space="preserve"> e nº 12.01.15.451.0006.4.4.90.51-99 (transferências e convênios estaduais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 xml:space="preserve">18.1 - Quaisquer esclarecimentos e informações a respeito da presente licitação poderão ser obtidos junto à Comissão Permanente de Licitação da Prefeitura Municipal de Carapicuíba, no endereço indicado no preâmbulo deste edital ou, através do telefone (011) </w:t>
      </w:r>
      <w:r w:rsidRPr="000629A5">
        <w:rPr>
          <w:rFonts w:ascii="Arial" w:hAnsi="Arial" w:cs="Arial"/>
          <w:sz w:val="24"/>
          <w:szCs w:val="24"/>
          <w:lang w:val="pt-BR"/>
        </w:rPr>
        <w:lastRenderedPageBreak/>
        <w:t>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lastRenderedPageBreak/>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C77526">
        <w:rPr>
          <w:rFonts w:ascii="Arial" w:hAnsi="Arial" w:cs="Arial"/>
          <w:sz w:val="24"/>
          <w:szCs w:val="24"/>
        </w:rPr>
        <w:t>14</w:t>
      </w:r>
      <w:r w:rsidR="00501BA5">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C77526">
        <w:rPr>
          <w:rFonts w:ascii="Arial" w:hAnsi="Arial" w:cs="Arial"/>
          <w:sz w:val="24"/>
          <w:szCs w:val="24"/>
        </w:rPr>
        <w:t>outubro</w:t>
      </w:r>
      <w:r w:rsidR="002C07E6">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Eliana dos Santos Soares Santana – Presidente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Cristiane Wanderley da Silva Freitas – Membro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Bruna Valença </w:t>
      </w:r>
      <w:proofErr w:type="spellStart"/>
      <w:r>
        <w:rPr>
          <w:rFonts w:ascii="Arial" w:hAnsi="Arial" w:cs="Arial"/>
          <w:bCs/>
          <w:sz w:val="24"/>
          <w:szCs w:val="24"/>
        </w:rPr>
        <w:t>Mallorga</w:t>
      </w:r>
      <w:proofErr w:type="spellEnd"/>
      <w:r>
        <w:rPr>
          <w:rFonts w:ascii="Arial" w:hAnsi="Arial" w:cs="Arial"/>
          <w:bCs/>
          <w:sz w:val="24"/>
          <w:szCs w:val="24"/>
        </w:rPr>
        <w:t xml:space="preserve"> – Membro</w:t>
      </w:r>
      <w:proofErr w:type="gramStart"/>
      <w:r>
        <w:rPr>
          <w:rFonts w:ascii="Arial" w:hAnsi="Arial" w:cs="Arial"/>
          <w:bCs/>
          <w:sz w:val="24"/>
          <w:szCs w:val="24"/>
        </w:rPr>
        <w:t xml:space="preserve">  </w:t>
      </w:r>
      <w:proofErr w:type="gramEnd"/>
      <w:r w:rsidR="00D029D1">
        <w:rPr>
          <w:rFonts w:ascii="Arial" w:hAnsi="Arial" w:cs="Arial"/>
          <w:bCs/>
          <w:sz w:val="24"/>
          <w:szCs w:val="24"/>
        </w:rPr>
        <w:t xml:space="preserve">- </w:t>
      </w:r>
      <w:r w:rsidR="002C07E6">
        <w:rPr>
          <w:rFonts w:ascii="Arial" w:hAnsi="Arial" w:cs="Arial"/>
          <w:bCs/>
          <w:sz w:val="24"/>
          <w:szCs w:val="24"/>
        </w:rPr>
        <w:t>Exonerada</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Marta Aparecida Ferreira – Membro – Exonerada</w:t>
      </w:r>
    </w:p>
    <w:p w:rsidR="00BE65A5" w:rsidRDefault="00BE65A5" w:rsidP="00BE65A5">
      <w:pPr>
        <w:spacing w:line="480" w:lineRule="auto"/>
        <w:jc w:val="both"/>
        <w:rPr>
          <w:rFonts w:ascii="Arial" w:hAnsi="Arial" w:cs="Arial"/>
          <w:bCs/>
          <w:sz w:val="24"/>
          <w:szCs w:val="24"/>
        </w:rPr>
      </w:pPr>
    </w:p>
    <w:p w:rsidR="00CE6F65" w:rsidRPr="005E744D" w:rsidRDefault="00BE65A5" w:rsidP="00CE6F65">
      <w:pPr>
        <w:spacing w:line="360" w:lineRule="auto"/>
        <w:jc w:val="both"/>
        <w:rPr>
          <w:rFonts w:ascii="Arial" w:hAnsi="Arial" w:cs="Arial"/>
          <w:sz w:val="16"/>
          <w:szCs w:val="16"/>
        </w:rPr>
      </w:pPr>
      <w:r>
        <w:rPr>
          <w:rFonts w:ascii="Arial" w:hAnsi="Arial" w:cs="Arial"/>
          <w:bCs/>
          <w:sz w:val="24"/>
          <w:szCs w:val="24"/>
        </w:rPr>
        <w:t>Pietro Vincenzo - Secretário</w:t>
      </w:r>
      <w:r w:rsidR="00CE6F65">
        <w:rPr>
          <w:rFonts w:ascii="Arial" w:hAnsi="Arial" w:cs="Arial"/>
          <w:bCs/>
          <w:sz w:val="24"/>
          <w:szCs w:val="24"/>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70347A" w:rsidRDefault="0070347A" w:rsidP="00D41830">
      <w:pPr>
        <w:spacing w:after="120"/>
        <w:ind w:left="284" w:right="227"/>
        <w:jc w:val="center"/>
        <w:rPr>
          <w:rFonts w:ascii="Arial" w:hAnsi="Arial" w:cs="Arial"/>
          <w:b/>
        </w:rPr>
      </w:pPr>
    </w:p>
    <w:p w:rsidR="0070347A" w:rsidRDefault="0070347A" w:rsidP="00D41830">
      <w:pPr>
        <w:spacing w:after="120"/>
        <w:ind w:left="284" w:right="227"/>
        <w:jc w:val="center"/>
        <w:rPr>
          <w:rFonts w:ascii="Arial" w:hAnsi="Arial" w:cs="Arial"/>
          <w:b/>
        </w:rPr>
      </w:pPr>
    </w:p>
    <w:p w:rsidR="0070347A" w:rsidRDefault="0070347A" w:rsidP="00D41830">
      <w:pPr>
        <w:spacing w:after="120"/>
        <w:ind w:left="284" w:right="227"/>
        <w:jc w:val="center"/>
        <w:rPr>
          <w:rFonts w:ascii="Arial" w:hAnsi="Arial" w:cs="Arial"/>
          <w:b/>
        </w:rPr>
      </w:pPr>
    </w:p>
    <w:p w:rsidR="0070347A" w:rsidRDefault="0070347A"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5E6610" w:rsidRPr="005E6610">
        <w:rPr>
          <w:rFonts w:ascii="Arial" w:hAnsi="Arial" w:cs="Arial"/>
          <w:bCs/>
          <w:sz w:val="24"/>
          <w:szCs w:val="24"/>
        </w:rPr>
        <w:t>57043</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3E41C5">
        <w:rPr>
          <w:rFonts w:ascii="Arial" w:hAnsi="Arial"/>
          <w:sz w:val="24"/>
          <w:szCs w:val="24"/>
        </w:rPr>
        <w:t xml:space="preserve">24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A6079C">
        <w:rPr>
          <w:rFonts w:ascii="Arial" w:hAnsi="Arial" w:cs="Arial"/>
          <w:bCs/>
        </w:rPr>
        <w:t>C</w:t>
      </w:r>
      <w:r w:rsidR="00A6079C" w:rsidRPr="00A6079C">
        <w:rPr>
          <w:rFonts w:ascii="Arial" w:hAnsi="Arial" w:cs="Arial"/>
          <w:bCs/>
        </w:rPr>
        <w:t>ontratação de empresa para recapeamento asfáltico em ruas de diversos bairros</w:t>
      </w:r>
      <w:r w:rsidR="00A6079C"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9C6050">
        <w:rPr>
          <w:rFonts w:ascii="Arial" w:hAnsi="Arial" w:cs="Arial"/>
          <w:sz w:val="24"/>
          <w:szCs w:val="24"/>
        </w:rPr>
        <w:t>720</w:t>
      </w:r>
      <w:r w:rsidR="00367547">
        <w:rPr>
          <w:rFonts w:ascii="Arial" w:hAnsi="Arial" w:cs="Arial"/>
          <w:sz w:val="24"/>
          <w:szCs w:val="24"/>
        </w:rPr>
        <w:t xml:space="preserve"> </w:t>
      </w:r>
      <w:r w:rsidR="00367547" w:rsidRPr="00742FF4">
        <w:rPr>
          <w:rFonts w:ascii="Arial" w:hAnsi="Arial" w:cs="Arial"/>
          <w:sz w:val="24"/>
          <w:szCs w:val="24"/>
        </w:rPr>
        <w:t>(</w:t>
      </w:r>
      <w:r w:rsidR="009C6050">
        <w:rPr>
          <w:rFonts w:ascii="Arial" w:hAnsi="Arial" w:cs="Arial"/>
          <w:sz w:val="24"/>
          <w:szCs w:val="24"/>
        </w:rPr>
        <w:t>setecentos e vinte</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C51067" w:rsidRPr="00C51067">
        <w:rPr>
          <w:rFonts w:ascii="Arial" w:hAnsi="Arial" w:cs="Arial"/>
          <w:bCs/>
          <w:sz w:val="24"/>
          <w:szCs w:val="24"/>
        </w:rPr>
        <w:t>57043</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396B22">
        <w:rPr>
          <w:rFonts w:ascii="Arial" w:hAnsi="Arial"/>
          <w:sz w:val="24"/>
          <w:szCs w:val="24"/>
        </w:rPr>
        <w:t xml:space="preserve">24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83BF0">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747B49">
        <w:rPr>
          <w:rFonts w:ascii="Arial" w:hAnsi="Arial" w:cs="Arial"/>
          <w:bCs/>
        </w:rPr>
        <w:t>C</w:t>
      </w:r>
      <w:r w:rsidR="00747B49" w:rsidRPr="00A6079C">
        <w:rPr>
          <w:rFonts w:ascii="Arial" w:hAnsi="Arial" w:cs="Arial"/>
          <w:bCs/>
        </w:rPr>
        <w:t>ontratação de empresa para recapeamento asfáltico em ruas de diversos bairros</w:t>
      </w:r>
      <w:r w:rsidR="00747B49" w:rsidRPr="00153609">
        <w:rPr>
          <w:rFonts w:ascii="Arial" w:hAnsi="Arial" w:cs="Arial"/>
          <w:bCs/>
        </w:rPr>
        <w:t xml:space="preserve"> no </w:t>
      </w:r>
      <w:r w:rsidR="00747B49">
        <w:rPr>
          <w:rFonts w:ascii="Arial" w:hAnsi="Arial" w:cs="Arial"/>
          <w:bCs/>
        </w:rPr>
        <w:t>m</w:t>
      </w:r>
      <w:r w:rsidR="00747B49" w:rsidRPr="00153609">
        <w:rPr>
          <w:rFonts w:ascii="Arial" w:hAnsi="Arial" w:cs="Arial"/>
          <w:bCs/>
        </w:rPr>
        <w:t>unicípio de Carapicuíba</w:t>
      </w:r>
      <w:r w:rsidR="00747B49"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61738A" w:rsidRDefault="0061738A"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0B7856" w:rsidRPr="00C51067">
        <w:rPr>
          <w:rFonts w:ascii="Arial" w:hAnsi="Arial" w:cs="Arial"/>
          <w:bCs/>
          <w:sz w:val="24"/>
          <w:szCs w:val="24"/>
        </w:rPr>
        <w:t>57043</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F27E17">
        <w:rPr>
          <w:rFonts w:ascii="Arial" w:hAnsi="Arial"/>
          <w:sz w:val="24"/>
          <w:szCs w:val="24"/>
        </w:rPr>
        <w:t xml:space="preserve">24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412211">
        <w:rPr>
          <w:rFonts w:ascii="Arial" w:hAnsi="Arial" w:cs="Arial"/>
        </w:rPr>
        <w:t xml:space="preserve"> </w:t>
      </w:r>
      <w:r w:rsidR="00C35BE9">
        <w:rPr>
          <w:rFonts w:ascii="Arial" w:hAnsi="Arial" w:cs="Arial"/>
          <w:bCs/>
        </w:rPr>
        <w:t>C</w:t>
      </w:r>
      <w:r w:rsidR="00C35BE9" w:rsidRPr="00A6079C">
        <w:rPr>
          <w:rFonts w:ascii="Arial" w:hAnsi="Arial" w:cs="Arial"/>
          <w:bCs/>
        </w:rPr>
        <w:t>ontratação de empresa para recapeamento asfáltico em ruas de diversos bairros</w:t>
      </w:r>
      <w:r w:rsidR="00C35BE9" w:rsidRPr="00153609">
        <w:rPr>
          <w:rFonts w:ascii="Arial" w:hAnsi="Arial" w:cs="Arial"/>
          <w:bCs/>
        </w:rPr>
        <w:t xml:space="preserve"> no </w:t>
      </w:r>
      <w:r w:rsidR="00C35BE9">
        <w:rPr>
          <w:rFonts w:ascii="Arial" w:hAnsi="Arial" w:cs="Arial"/>
          <w:bCs/>
        </w:rPr>
        <w:t>m</w:t>
      </w:r>
      <w:r w:rsidR="00C35BE9" w:rsidRPr="00153609">
        <w:rPr>
          <w:rFonts w:ascii="Arial" w:hAnsi="Arial" w:cs="Arial"/>
          <w:bCs/>
        </w:rPr>
        <w:t>unicípio de Carapicuíba</w:t>
      </w:r>
      <w:r w:rsidR="00C35BE9" w:rsidRPr="004220AC">
        <w:rPr>
          <w:rFonts w:ascii="Arial" w:hAnsi="Arial" w:cs="Arial"/>
          <w:bCs/>
          <w:sz w:val="22"/>
          <w:szCs w:val="22"/>
        </w:rPr>
        <w:t>.</w:t>
      </w: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0B7856" w:rsidRPr="00C51067">
        <w:rPr>
          <w:rFonts w:ascii="Arial" w:hAnsi="Arial" w:cs="Arial"/>
          <w:bCs/>
          <w:sz w:val="24"/>
          <w:szCs w:val="24"/>
        </w:rPr>
        <w:t>57043</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1C452B">
        <w:rPr>
          <w:rFonts w:ascii="Arial" w:hAnsi="Arial"/>
          <w:sz w:val="24"/>
          <w:szCs w:val="24"/>
        </w:rPr>
        <w:t xml:space="preserve">24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3C263B">
        <w:rPr>
          <w:rFonts w:ascii="Arial" w:hAnsi="Arial" w:cs="Arial"/>
        </w:rPr>
        <w:t xml:space="preserve"> </w:t>
      </w:r>
      <w:r w:rsidR="00C35BE9">
        <w:rPr>
          <w:rFonts w:ascii="Arial" w:hAnsi="Arial" w:cs="Arial"/>
          <w:bCs/>
        </w:rPr>
        <w:t>C</w:t>
      </w:r>
      <w:r w:rsidR="00C35BE9" w:rsidRPr="00A6079C">
        <w:rPr>
          <w:rFonts w:ascii="Arial" w:hAnsi="Arial" w:cs="Arial"/>
          <w:bCs/>
        </w:rPr>
        <w:t>ontratação de empresa para recapeamento asfáltico em ruas de diversos bairros</w:t>
      </w:r>
      <w:r w:rsidR="00C35BE9" w:rsidRPr="00153609">
        <w:rPr>
          <w:rFonts w:ascii="Arial" w:hAnsi="Arial" w:cs="Arial"/>
          <w:bCs/>
        </w:rPr>
        <w:t xml:space="preserve"> no </w:t>
      </w:r>
      <w:r w:rsidR="00C35BE9">
        <w:rPr>
          <w:rFonts w:ascii="Arial" w:hAnsi="Arial" w:cs="Arial"/>
          <w:bCs/>
        </w:rPr>
        <w:t>m</w:t>
      </w:r>
      <w:r w:rsidR="00C35BE9" w:rsidRPr="00153609">
        <w:rPr>
          <w:rFonts w:ascii="Arial" w:hAnsi="Arial" w:cs="Arial"/>
          <w:bCs/>
        </w:rPr>
        <w:t>unicípio de Carapicuíba</w:t>
      </w:r>
      <w:r w:rsidR="00C35BE9" w:rsidRPr="004220AC">
        <w:rPr>
          <w:rFonts w:ascii="Arial" w:hAnsi="Arial" w:cs="Arial"/>
          <w:bCs/>
          <w:sz w:val="22"/>
          <w:szCs w:val="22"/>
        </w:rPr>
        <w:t>.</w:t>
      </w:r>
    </w:p>
    <w:p w:rsidR="00034987" w:rsidRPr="004220AC" w:rsidRDefault="00034987"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0B7856" w:rsidRPr="00C51067">
        <w:rPr>
          <w:rFonts w:ascii="Arial" w:hAnsi="Arial" w:cs="Arial"/>
          <w:bCs/>
          <w:sz w:val="24"/>
          <w:szCs w:val="24"/>
        </w:rPr>
        <w:t>57043</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1768ED">
        <w:rPr>
          <w:rFonts w:ascii="Arial" w:hAnsi="Arial"/>
          <w:sz w:val="24"/>
          <w:szCs w:val="24"/>
        </w:rPr>
        <w:t>24</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4F0D0A">
        <w:rPr>
          <w:rFonts w:ascii="Arial" w:hAnsi="Arial" w:cs="Arial"/>
          <w:bCs/>
        </w:rPr>
        <w:t>C</w:t>
      </w:r>
      <w:r w:rsidR="004F0D0A" w:rsidRPr="00A6079C">
        <w:rPr>
          <w:rFonts w:ascii="Arial" w:hAnsi="Arial" w:cs="Arial"/>
          <w:bCs/>
        </w:rPr>
        <w:t>ontratação de empresa para recapeamento asfáltico em ruas de diversos bairros</w:t>
      </w:r>
      <w:r w:rsidR="004F0D0A" w:rsidRPr="00153609">
        <w:rPr>
          <w:rFonts w:ascii="Arial" w:hAnsi="Arial" w:cs="Arial"/>
          <w:bCs/>
        </w:rPr>
        <w:t xml:space="preserve"> no </w:t>
      </w:r>
      <w:r w:rsidR="004F0D0A">
        <w:rPr>
          <w:rFonts w:ascii="Arial" w:hAnsi="Arial" w:cs="Arial"/>
          <w:bCs/>
        </w:rPr>
        <w:t>m</w:t>
      </w:r>
      <w:r w:rsidR="004F0D0A" w:rsidRPr="00153609">
        <w:rPr>
          <w:rFonts w:ascii="Arial" w:hAnsi="Arial" w:cs="Arial"/>
          <w:bCs/>
        </w:rPr>
        <w:t>unicípio de Carapicuíba</w:t>
      </w:r>
      <w:r w:rsidR="004F0D0A" w:rsidRPr="004220AC">
        <w:rPr>
          <w:rFonts w:ascii="Arial" w:hAnsi="Arial" w:cs="Arial"/>
          <w:bCs/>
          <w:sz w:val="22"/>
          <w:szCs w:val="22"/>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0B7856" w:rsidRPr="00C51067">
        <w:rPr>
          <w:rFonts w:ascii="Arial" w:hAnsi="Arial" w:cs="Arial"/>
          <w:bCs/>
          <w:sz w:val="24"/>
          <w:szCs w:val="24"/>
        </w:rPr>
        <w:t>57043</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286EDF">
        <w:rPr>
          <w:rFonts w:ascii="Arial" w:hAnsi="Arial"/>
          <w:sz w:val="24"/>
          <w:szCs w:val="24"/>
        </w:rPr>
        <w:t xml:space="preserve"> </w:t>
      </w:r>
      <w:proofErr w:type="gramEnd"/>
      <w:r w:rsidR="006B5270">
        <w:rPr>
          <w:rFonts w:ascii="Arial" w:hAnsi="Arial"/>
          <w:sz w:val="24"/>
          <w:szCs w:val="24"/>
        </w:rPr>
        <w:t>24</w:t>
      </w:r>
      <w:r w:rsidR="00AF0AA2">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C32898">
        <w:rPr>
          <w:rFonts w:ascii="Arial" w:hAnsi="Arial" w:cs="Arial"/>
          <w:bCs/>
        </w:rPr>
        <w:t>C</w:t>
      </w:r>
      <w:r w:rsidR="00C32898" w:rsidRPr="00A6079C">
        <w:rPr>
          <w:rFonts w:ascii="Arial" w:hAnsi="Arial" w:cs="Arial"/>
          <w:bCs/>
        </w:rPr>
        <w:t>ontratação de empresa para recapeamento asfáltico em ruas de diversos bairros</w:t>
      </w:r>
      <w:r w:rsidR="00C32898" w:rsidRPr="00153609">
        <w:rPr>
          <w:rFonts w:ascii="Arial" w:hAnsi="Arial" w:cs="Arial"/>
          <w:bCs/>
        </w:rPr>
        <w:t xml:space="preserve"> no </w:t>
      </w:r>
      <w:r w:rsidR="00C32898">
        <w:rPr>
          <w:rFonts w:ascii="Arial" w:hAnsi="Arial" w:cs="Arial"/>
          <w:bCs/>
        </w:rPr>
        <w:t>m</w:t>
      </w:r>
      <w:r w:rsidR="00C32898" w:rsidRPr="00153609">
        <w:rPr>
          <w:rFonts w:ascii="Arial" w:hAnsi="Arial" w:cs="Arial"/>
          <w:bCs/>
        </w:rPr>
        <w:t>unicípio de Carapicuíba</w:t>
      </w:r>
      <w:r w:rsidR="00C32898" w:rsidRPr="004220AC">
        <w:rPr>
          <w:rFonts w:ascii="Arial" w:hAnsi="Arial" w:cs="Arial"/>
          <w:bCs/>
          <w:sz w:val="22"/>
          <w:szCs w:val="22"/>
        </w:rPr>
        <w:t>.</w:t>
      </w:r>
    </w:p>
    <w:p w:rsidR="00AB4964" w:rsidRDefault="00AB4964"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0B7856" w:rsidRPr="00C51067">
        <w:rPr>
          <w:rFonts w:ascii="Arial" w:hAnsi="Arial" w:cs="Arial"/>
          <w:bCs/>
          <w:sz w:val="24"/>
          <w:szCs w:val="24"/>
        </w:rPr>
        <w:t>57043</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012A46">
        <w:rPr>
          <w:rFonts w:ascii="Arial" w:hAnsi="Arial"/>
          <w:sz w:val="24"/>
          <w:szCs w:val="24"/>
        </w:rPr>
        <w:t>24</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F031E" w:rsidRDefault="00D41830" w:rsidP="00AB4964">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AB4964">
        <w:rPr>
          <w:rFonts w:ascii="Arial" w:hAnsi="Arial" w:cs="Arial"/>
          <w:bCs/>
        </w:rPr>
        <w:t>C</w:t>
      </w:r>
      <w:r w:rsidR="00AB4964" w:rsidRPr="00A6079C">
        <w:rPr>
          <w:rFonts w:ascii="Arial" w:hAnsi="Arial" w:cs="Arial"/>
          <w:bCs/>
        </w:rPr>
        <w:t>ontratação de empresa para recapeamento asfáltico em ruas de diversos bairros</w:t>
      </w:r>
      <w:r w:rsidR="00AB4964" w:rsidRPr="00153609">
        <w:rPr>
          <w:rFonts w:ascii="Arial" w:hAnsi="Arial" w:cs="Arial"/>
          <w:bCs/>
        </w:rPr>
        <w:t xml:space="preserve"> no </w:t>
      </w:r>
      <w:r w:rsidR="00AB4964">
        <w:rPr>
          <w:rFonts w:ascii="Arial" w:hAnsi="Arial" w:cs="Arial"/>
          <w:bCs/>
        </w:rPr>
        <w:t>m</w:t>
      </w:r>
      <w:r w:rsidR="00AB4964" w:rsidRPr="00153609">
        <w:rPr>
          <w:rFonts w:ascii="Arial" w:hAnsi="Arial" w:cs="Arial"/>
          <w:bCs/>
        </w:rPr>
        <w:t>unicípio de Carapicuíba</w:t>
      </w:r>
      <w:r w:rsidR="00AB4964" w:rsidRPr="004220AC">
        <w:rPr>
          <w:rFonts w:ascii="Arial" w:hAnsi="Arial" w:cs="Arial"/>
          <w:bCs/>
          <w:sz w:val="22"/>
          <w:szCs w:val="22"/>
        </w:rPr>
        <w:t>.</w:t>
      </w:r>
    </w:p>
    <w:p w:rsidR="00DC6CA9" w:rsidRDefault="00DC6CA9" w:rsidP="00AB4964">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0B7856" w:rsidRPr="00C51067">
        <w:rPr>
          <w:rFonts w:ascii="Arial" w:hAnsi="Arial" w:cs="Arial"/>
          <w:bCs/>
          <w:sz w:val="24"/>
          <w:szCs w:val="24"/>
        </w:rPr>
        <w:t>57043</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847272">
        <w:rPr>
          <w:rFonts w:ascii="Arial" w:hAnsi="Arial"/>
          <w:sz w:val="24"/>
          <w:szCs w:val="24"/>
        </w:rPr>
        <w:t>24</w:t>
      </w:r>
      <w:r w:rsidR="00A77A40">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1956FB" w:rsidRDefault="00D41830" w:rsidP="001956FB">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5A2ECC">
        <w:rPr>
          <w:rFonts w:ascii="Arial" w:hAnsi="Arial" w:cs="Arial"/>
        </w:rPr>
        <w:t xml:space="preserve"> </w:t>
      </w:r>
      <w:r w:rsidR="00316920">
        <w:rPr>
          <w:rFonts w:ascii="Arial" w:hAnsi="Arial" w:cs="Arial"/>
          <w:bCs/>
        </w:rPr>
        <w:t>C</w:t>
      </w:r>
      <w:r w:rsidR="00316920" w:rsidRPr="00A6079C">
        <w:rPr>
          <w:rFonts w:ascii="Arial" w:hAnsi="Arial" w:cs="Arial"/>
          <w:bCs/>
        </w:rPr>
        <w:t>ontratação de empresa para recapeamento asfáltico em ruas de diversos bairros</w:t>
      </w:r>
      <w:r w:rsidR="00316920" w:rsidRPr="00153609">
        <w:rPr>
          <w:rFonts w:ascii="Arial" w:hAnsi="Arial" w:cs="Arial"/>
          <w:bCs/>
        </w:rPr>
        <w:t xml:space="preserve"> no </w:t>
      </w:r>
      <w:r w:rsidR="00316920">
        <w:rPr>
          <w:rFonts w:ascii="Arial" w:hAnsi="Arial" w:cs="Arial"/>
          <w:bCs/>
        </w:rPr>
        <w:t>m</w:t>
      </w:r>
      <w:r w:rsidR="00316920" w:rsidRPr="00153609">
        <w:rPr>
          <w:rFonts w:ascii="Arial" w:hAnsi="Arial" w:cs="Arial"/>
          <w:bCs/>
        </w:rPr>
        <w:t>unicípio de Carapicuíba</w:t>
      </w:r>
      <w:r w:rsidR="00316920" w:rsidRPr="004220AC">
        <w:rPr>
          <w:rFonts w:ascii="Arial" w:hAnsi="Arial" w:cs="Arial"/>
          <w:bCs/>
          <w:sz w:val="22"/>
          <w:szCs w:val="22"/>
        </w:rPr>
        <w:t>.</w:t>
      </w:r>
    </w:p>
    <w:p w:rsidR="00316920" w:rsidRDefault="00316920"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A40055" w:rsidRDefault="00A4005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AC207B">
        <w:rPr>
          <w:rFonts w:ascii="Arial" w:hAnsi="Arial" w:cs="Arial"/>
          <w:b/>
          <w:sz w:val="24"/>
          <w:szCs w:val="24"/>
        </w:rPr>
        <w:t>24</w:t>
      </w:r>
      <w:bookmarkStart w:id="0" w:name="_GoBack"/>
      <w:bookmarkEnd w:id="0"/>
      <w:r w:rsidR="00F27DE0">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732367">
        <w:rPr>
          <w:rFonts w:ascii="Arial" w:hAnsi="Arial" w:cs="Arial"/>
        </w:rPr>
        <w:t xml:space="preserve">o </w:t>
      </w:r>
      <w:r w:rsidR="00732367">
        <w:rPr>
          <w:rFonts w:ascii="Arial" w:hAnsi="Arial" w:cs="Arial"/>
          <w:bCs/>
        </w:rPr>
        <w:t xml:space="preserve">recapeamento asfáltico nas ruas: Rua Sampaio Viana, Rua Dumont, e Rua das Andorinhas - Cidade Ariston, Rua Ágata - Vila Dirce, Rua Ipixuna - Vila </w:t>
      </w:r>
      <w:proofErr w:type="spellStart"/>
      <w:r w:rsidR="00732367">
        <w:rPr>
          <w:rFonts w:ascii="Arial" w:hAnsi="Arial" w:cs="Arial"/>
          <w:bCs/>
        </w:rPr>
        <w:t>Menk</w:t>
      </w:r>
      <w:proofErr w:type="spellEnd"/>
      <w:r w:rsidR="00732367">
        <w:rPr>
          <w:rFonts w:ascii="Arial" w:hAnsi="Arial" w:cs="Arial"/>
          <w:bCs/>
        </w:rPr>
        <w:t xml:space="preserve">, e Rua Itanhaém - </w:t>
      </w:r>
      <w:proofErr w:type="gramStart"/>
      <w:r w:rsidR="00732367">
        <w:rPr>
          <w:rFonts w:ascii="Arial" w:hAnsi="Arial" w:cs="Arial"/>
          <w:bCs/>
        </w:rPr>
        <w:t>Cohab</w:t>
      </w:r>
      <w:proofErr w:type="gramEnd"/>
      <w:r w:rsidR="00732367">
        <w:rPr>
          <w:rFonts w:ascii="Arial" w:hAnsi="Arial" w:cs="Arial"/>
          <w:b/>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730C2">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D446BB">
        <w:rPr>
          <w:rFonts w:ascii="Arial" w:hAnsi="Arial" w:cs="Arial"/>
          <w:sz w:val="24"/>
          <w:szCs w:val="24"/>
        </w:rPr>
        <w:t>720</w:t>
      </w:r>
      <w:r w:rsidR="007F0193">
        <w:rPr>
          <w:rFonts w:ascii="Arial" w:hAnsi="Arial" w:cs="Arial"/>
          <w:sz w:val="24"/>
          <w:szCs w:val="24"/>
        </w:rPr>
        <w:t xml:space="preserve"> </w:t>
      </w:r>
      <w:r w:rsidR="007F0193" w:rsidRPr="00742FF4">
        <w:rPr>
          <w:rFonts w:ascii="Arial" w:hAnsi="Arial" w:cs="Arial"/>
          <w:sz w:val="24"/>
          <w:szCs w:val="24"/>
        </w:rPr>
        <w:t>(</w:t>
      </w:r>
      <w:r w:rsidR="00D446BB">
        <w:rPr>
          <w:rFonts w:ascii="Arial" w:hAnsi="Arial" w:cs="Arial"/>
          <w:sz w:val="24"/>
          <w:szCs w:val="24"/>
        </w:rPr>
        <w:t>setecentos e vinte</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BB73E1">
        <w:rPr>
          <w:rFonts w:ascii="Arial" w:hAnsi="Arial" w:cs="Arial"/>
          <w:sz w:val="24"/>
          <w:szCs w:val="24"/>
        </w:rPr>
        <w:t>720</w:t>
      </w:r>
      <w:r w:rsidR="00736D53">
        <w:rPr>
          <w:rFonts w:ascii="Arial" w:hAnsi="Arial" w:cs="Arial"/>
          <w:sz w:val="24"/>
          <w:szCs w:val="24"/>
        </w:rPr>
        <w:t xml:space="preserve"> </w:t>
      </w:r>
      <w:r w:rsidRPr="00141F89">
        <w:rPr>
          <w:rFonts w:ascii="Arial" w:hAnsi="Arial" w:cs="Arial"/>
          <w:sz w:val="24"/>
          <w:szCs w:val="24"/>
        </w:rPr>
        <w:t>(</w:t>
      </w:r>
      <w:r w:rsidR="00BB73E1">
        <w:rPr>
          <w:rFonts w:ascii="Arial" w:hAnsi="Arial" w:cs="Arial"/>
          <w:sz w:val="24"/>
          <w:szCs w:val="24"/>
        </w:rPr>
        <w:t>setecentos e vinte</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da</w:t>
      </w:r>
      <w:r>
        <w:rPr>
          <w:rFonts w:ascii="Arial" w:hAnsi="Arial" w:cs="Arial"/>
          <w:sz w:val="24"/>
          <w:szCs w:val="24"/>
          <w:lang w:val="pt-BR"/>
        </w:rPr>
        <w:t xml:space="preserve">s dotações </w:t>
      </w:r>
      <w:r w:rsidRPr="000F6E17">
        <w:rPr>
          <w:rFonts w:ascii="Arial" w:hAnsi="Arial" w:cs="Arial"/>
          <w:sz w:val="24"/>
          <w:szCs w:val="24"/>
          <w:lang w:val="pt-BR"/>
        </w:rPr>
        <w:t>orçamentária</w:t>
      </w:r>
      <w:r>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Pr>
          <w:rFonts w:ascii="Arial" w:hAnsi="Arial" w:cs="Arial"/>
          <w:sz w:val="24"/>
          <w:szCs w:val="24"/>
          <w:lang w:val="pt-BR"/>
        </w:rPr>
        <w:t>s</w:t>
      </w:r>
      <w:proofErr w:type="spellEnd"/>
      <w:r w:rsidRPr="000F6E17">
        <w:rPr>
          <w:rFonts w:ascii="Arial" w:hAnsi="Arial" w:cs="Arial"/>
          <w:sz w:val="24"/>
          <w:szCs w:val="24"/>
          <w:lang w:val="pt-BR"/>
        </w:rPr>
        <w:t xml:space="preserve">. </w:t>
      </w:r>
      <w:r>
        <w:rPr>
          <w:rFonts w:ascii="Arial" w:hAnsi="Arial" w:cs="Arial"/>
          <w:sz w:val="24"/>
          <w:szCs w:val="24"/>
          <w:lang w:val="pt-BR"/>
        </w:rPr>
        <w:t>12.01.15.451.0006.4.4.90.51-99 (tesouro) e nº 12.01.15.451.0006.4.4.90.51-99 (transferências e convênios estaduais - vinculados).</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CD4901" w:rsidRPr="00A83F7E" w:rsidRDefault="00B74868" w:rsidP="00CD4901">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CD4901" w:rsidRPr="00A83F7E">
        <w:rPr>
          <w:rFonts w:ascii="Arial" w:hAnsi="Arial" w:cs="Arial"/>
          <w:b/>
          <w:bCs/>
        </w:rPr>
        <w:t xml:space="preserve">CONTRATAÇÃO DE EMPRESA </w:t>
      </w:r>
      <w:r w:rsidR="00CD4901">
        <w:rPr>
          <w:rFonts w:ascii="Arial" w:hAnsi="Arial" w:cs="Arial"/>
          <w:b/>
          <w:bCs/>
        </w:rPr>
        <w:t xml:space="preserve">PARA RECAPEAMENTO ASFÁLTICO EM RUAS DE DIVERSOS BAIRROS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OAB/email: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lastRenderedPageBreak/>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D4F" w:rsidRDefault="00671D4F">
      <w:r>
        <w:separator/>
      </w:r>
    </w:p>
  </w:endnote>
  <w:endnote w:type="continuationSeparator" w:id="0">
    <w:p w:rsidR="00671D4F" w:rsidRDefault="00671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10F2C" w:rsidRDefault="00F10F2C"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C207B">
      <w:rPr>
        <w:rStyle w:val="Nmerodepgina"/>
        <w:noProof/>
      </w:rPr>
      <w:t>28</w:t>
    </w:r>
    <w:r>
      <w:rPr>
        <w:rStyle w:val="Nmerodepgina"/>
      </w:rPr>
      <w:fldChar w:fldCharType="end"/>
    </w:r>
  </w:p>
  <w:p w:rsidR="00F10F2C" w:rsidRDefault="00F10F2C" w:rsidP="00E71DD4">
    <w:pPr>
      <w:pStyle w:val="Rodap"/>
      <w:jc w:val="center"/>
    </w:pPr>
    <w:r>
      <w:t xml:space="preserve">Processo Administrativo nº.  </w:t>
    </w:r>
    <w:r w:rsidR="009F5F79">
      <w:t>57043</w:t>
    </w:r>
    <w:r>
      <w:t xml:space="preserve"> / 2022 – Tomada de Preços nº.   </w:t>
    </w:r>
    <w:r w:rsidR="00914DCD">
      <w:t>24</w:t>
    </w:r>
    <w:r>
      <w:t xml:space="preserve"> /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D4F" w:rsidRDefault="00671D4F">
      <w:r>
        <w:separator/>
      </w:r>
    </w:p>
  </w:footnote>
  <w:footnote w:type="continuationSeparator" w:id="0">
    <w:p w:rsidR="00671D4F" w:rsidRDefault="00671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Pr="0083620B" w:rsidRDefault="00F10F2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F10F2C" w:rsidRPr="0083620B" w:rsidRDefault="00F10F2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F10F2C" w:rsidRPr="00D15B80" w:rsidRDefault="00F10F2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F10F2C" w:rsidRPr="00D15B80" w:rsidRDefault="00F10F2C"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A46"/>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563"/>
    <w:rsid w:val="0003475D"/>
    <w:rsid w:val="00034987"/>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D99"/>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87E8A"/>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55F"/>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A7D73"/>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5CF0"/>
    <w:rsid w:val="000B61A7"/>
    <w:rsid w:val="000B6AF0"/>
    <w:rsid w:val="000B74F4"/>
    <w:rsid w:val="000B75B7"/>
    <w:rsid w:val="000B75C0"/>
    <w:rsid w:val="000B7856"/>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A60"/>
    <w:rsid w:val="00143F33"/>
    <w:rsid w:val="001443AF"/>
    <w:rsid w:val="00145246"/>
    <w:rsid w:val="001453D4"/>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3A19"/>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8ED"/>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2B"/>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291"/>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2B60"/>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5B0"/>
    <w:rsid w:val="002E1618"/>
    <w:rsid w:val="002E17A4"/>
    <w:rsid w:val="002E2000"/>
    <w:rsid w:val="002E23D9"/>
    <w:rsid w:val="002E2AD6"/>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C97"/>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920"/>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69"/>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D92"/>
    <w:rsid w:val="00395328"/>
    <w:rsid w:val="00395F7B"/>
    <w:rsid w:val="00396348"/>
    <w:rsid w:val="00396B22"/>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B76"/>
    <w:rsid w:val="003B2C6C"/>
    <w:rsid w:val="003B2F48"/>
    <w:rsid w:val="003B445B"/>
    <w:rsid w:val="003B47E8"/>
    <w:rsid w:val="003B4D65"/>
    <w:rsid w:val="003B4E32"/>
    <w:rsid w:val="003B4E6C"/>
    <w:rsid w:val="003B57BB"/>
    <w:rsid w:val="003B675D"/>
    <w:rsid w:val="003B6976"/>
    <w:rsid w:val="003B6E6E"/>
    <w:rsid w:val="003B7248"/>
    <w:rsid w:val="003B7E7D"/>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1C5"/>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2A"/>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16E6E"/>
    <w:rsid w:val="0042045F"/>
    <w:rsid w:val="00420639"/>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DCA"/>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2FF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0CF"/>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D0A"/>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6BC2"/>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610"/>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0EA3"/>
    <w:rsid w:val="00671723"/>
    <w:rsid w:val="006718B8"/>
    <w:rsid w:val="00671D4F"/>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270"/>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B47"/>
    <w:rsid w:val="006F7E66"/>
    <w:rsid w:val="006F7FCF"/>
    <w:rsid w:val="00700B01"/>
    <w:rsid w:val="00701562"/>
    <w:rsid w:val="007027FB"/>
    <w:rsid w:val="00702846"/>
    <w:rsid w:val="00702985"/>
    <w:rsid w:val="00702B2E"/>
    <w:rsid w:val="00703054"/>
    <w:rsid w:val="007032E1"/>
    <w:rsid w:val="0070347A"/>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367"/>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B49"/>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61D5"/>
    <w:rsid w:val="007D6667"/>
    <w:rsid w:val="007D67BD"/>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EE9"/>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72"/>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5B2"/>
    <w:rsid w:val="008B4795"/>
    <w:rsid w:val="008B4B01"/>
    <w:rsid w:val="008B4DCD"/>
    <w:rsid w:val="008B50A2"/>
    <w:rsid w:val="008B55AD"/>
    <w:rsid w:val="008B58DC"/>
    <w:rsid w:val="008B5DF2"/>
    <w:rsid w:val="008B6194"/>
    <w:rsid w:val="008B6D7F"/>
    <w:rsid w:val="008B7044"/>
    <w:rsid w:val="008B71DB"/>
    <w:rsid w:val="008B777A"/>
    <w:rsid w:val="008B7795"/>
    <w:rsid w:val="008B7B09"/>
    <w:rsid w:val="008C1992"/>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4DCD"/>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0F87"/>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5F79"/>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17D12"/>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0B3"/>
    <w:rsid w:val="00A41135"/>
    <w:rsid w:val="00A412E3"/>
    <w:rsid w:val="00A41472"/>
    <w:rsid w:val="00A41522"/>
    <w:rsid w:val="00A4176B"/>
    <w:rsid w:val="00A41A5E"/>
    <w:rsid w:val="00A41A8A"/>
    <w:rsid w:val="00A41BB6"/>
    <w:rsid w:val="00A41E47"/>
    <w:rsid w:val="00A42153"/>
    <w:rsid w:val="00A42A0C"/>
    <w:rsid w:val="00A43504"/>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79C"/>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1EF0"/>
    <w:rsid w:val="00AB2006"/>
    <w:rsid w:val="00AB31DA"/>
    <w:rsid w:val="00AB3996"/>
    <w:rsid w:val="00AB3F7F"/>
    <w:rsid w:val="00AB4468"/>
    <w:rsid w:val="00AB4964"/>
    <w:rsid w:val="00AB4D2F"/>
    <w:rsid w:val="00AB5188"/>
    <w:rsid w:val="00AB5553"/>
    <w:rsid w:val="00AB5935"/>
    <w:rsid w:val="00AB753E"/>
    <w:rsid w:val="00AB7D21"/>
    <w:rsid w:val="00AB7E23"/>
    <w:rsid w:val="00AB7F16"/>
    <w:rsid w:val="00AC05A1"/>
    <w:rsid w:val="00AC07AC"/>
    <w:rsid w:val="00AC0BB0"/>
    <w:rsid w:val="00AC1259"/>
    <w:rsid w:val="00AC1323"/>
    <w:rsid w:val="00AC207B"/>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6CA"/>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091"/>
    <w:rsid w:val="00B75105"/>
    <w:rsid w:val="00B75834"/>
    <w:rsid w:val="00B75B74"/>
    <w:rsid w:val="00B75B76"/>
    <w:rsid w:val="00B75ECD"/>
    <w:rsid w:val="00B762A7"/>
    <w:rsid w:val="00B762F2"/>
    <w:rsid w:val="00B76755"/>
    <w:rsid w:val="00B7680C"/>
    <w:rsid w:val="00B76AB4"/>
    <w:rsid w:val="00B76D5F"/>
    <w:rsid w:val="00B770B9"/>
    <w:rsid w:val="00B77592"/>
    <w:rsid w:val="00B77712"/>
    <w:rsid w:val="00B77B14"/>
    <w:rsid w:val="00B802EE"/>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898"/>
    <w:rsid w:val="00C32DA6"/>
    <w:rsid w:val="00C336DC"/>
    <w:rsid w:val="00C3370F"/>
    <w:rsid w:val="00C33B40"/>
    <w:rsid w:val="00C344C7"/>
    <w:rsid w:val="00C34745"/>
    <w:rsid w:val="00C3490E"/>
    <w:rsid w:val="00C34BE6"/>
    <w:rsid w:val="00C34EC5"/>
    <w:rsid w:val="00C34FAD"/>
    <w:rsid w:val="00C356F3"/>
    <w:rsid w:val="00C35BE9"/>
    <w:rsid w:val="00C35EF9"/>
    <w:rsid w:val="00C35F08"/>
    <w:rsid w:val="00C3658E"/>
    <w:rsid w:val="00C36649"/>
    <w:rsid w:val="00C36B06"/>
    <w:rsid w:val="00C36BA4"/>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1067"/>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D7C"/>
    <w:rsid w:val="00C760E4"/>
    <w:rsid w:val="00C76494"/>
    <w:rsid w:val="00C7663F"/>
    <w:rsid w:val="00C77324"/>
    <w:rsid w:val="00C77339"/>
    <w:rsid w:val="00C77526"/>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901"/>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425"/>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50"/>
    <w:rsid w:val="00CF6D80"/>
    <w:rsid w:val="00CF706A"/>
    <w:rsid w:val="00CF7261"/>
    <w:rsid w:val="00CF759A"/>
    <w:rsid w:val="00CF77D3"/>
    <w:rsid w:val="00CF7D07"/>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1B25"/>
    <w:rsid w:val="00D52B63"/>
    <w:rsid w:val="00D5394F"/>
    <w:rsid w:val="00D5467B"/>
    <w:rsid w:val="00D54AD4"/>
    <w:rsid w:val="00D557D9"/>
    <w:rsid w:val="00D55EB4"/>
    <w:rsid w:val="00D56256"/>
    <w:rsid w:val="00D5664B"/>
    <w:rsid w:val="00D56676"/>
    <w:rsid w:val="00D57261"/>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3E6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6CA9"/>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6C"/>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A55"/>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81"/>
    <w:rsid w:val="00E967F8"/>
    <w:rsid w:val="00E96AD9"/>
    <w:rsid w:val="00E97956"/>
    <w:rsid w:val="00E97F46"/>
    <w:rsid w:val="00EA079F"/>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A43"/>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36A"/>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27E17"/>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18"/>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53C"/>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8C43E-1F30-4A4B-A29A-256E0CB0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42</Pages>
  <Words>12100</Words>
  <Characters>65346</Characters>
  <Application>Microsoft Office Word</Application>
  <DocSecurity>0</DocSecurity>
  <Lines>544</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77292</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68</cp:revision>
  <cp:lastPrinted>2021-11-11T19:18:00Z</cp:lastPrinted>
  <dcterms:created xsi:type="dcterms:W3CDTF">2022-10-13T12:28:00Z</dcterms:created>
  <dcterms:modified xsi:type="dcterms:W3CDTF">2022-10-14T12:06:00Z</dcterms:modified>
</cp:coreProperties>
</file>