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B2417E">
        <w:rPr>
          <w:sz w:val="24"/>
          <w:szCs w:val="24"/>
        </w:rPr>
        <w:t xml:space="preserve"> </w:t>
      </w:r>
      <w:r w:rsidR="00584662">
        <w:rPr>
          <w:sz w:val="24"/>
          <w:szCs w:val="24"/>
        </w:rPr>
        <w:t>12</w:t>
      </w:r>
      <w:r w:rsidR="00C037D2">
        <w:rPr>
          <w:sz w:val="24"/>
          <w:szCs w:val="24"/>
        </w:rPr>
        <w:t xml:space="preserve"> </w:t>
      </w:r>
      <w:r w:rsidR="001A1E12">
        <w:rPr>
          <w:sz w:val="24"/>
          <w:szCs w:val="24"/>
        </w:rPr>
        <w:t>/ 20</w:t>
      </w:r>
      <w:r w:rsidR="00DC55C3">
        <w:rPr>
          <w:sz w:val="24"/>
          <w:szCs w:val="24"/>
        </w:rPr>
        <w:t>2</w:t>
      </w:r>
      <w:r w:rsidR="00B2417E">
        <w:rPr>
          <w:sz w:val="24"/>
          <w:szCs w:val="24"/>
        </w:rPr>
        <w:t>2</w:t>
      </w:r>
    </w:p>
    <w:p w:rsidR="00D41830" w:rsidRPr="006F421F" w:rsidRDefault="00D41830" w:rsidP="00D41830">
      <w:pPr>
        <w:rPr>
          <w:rFonts w:ascii="Arial" w:hAnsi="Arial" w:cs="Arial"/>
          <w:sz w:val="24"/>
          <w:szCs w:val="24"/>
        </w:rPr>
      </w:pPr>
    </w:p>
    <w:p w:rsidR="00D41830" w:rsidRDefault="00514997"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70775C" w:rsidRPr="00A83F7E" w:rsidRDefault="0070775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PARA EXECUÇÃO DE CONSTRUÇÃO E REVITALIZAÇÃO DO CAMPO DO BAHIA NESTE MUNICÍPIO.</w:t>
                            </w:r>
                          </w:p>
                          <w:p w:rsidR="0070775C" w:rsidRDefault="0070775C" w:rsidP="00D41830">
                            <w:pPr>
                              <w:pStyle w:val="Corpodetexto"/>
                              <w:jc w:val="center"/>
                              <w:rPr>
                                <w:rFonts w:ascii="Arial" w:hAnsi="Arial" w:cs="Arial"/>
                                <w:b/>
                                <w:sz w:val="24"/>
                              </w:rPr>
                            </w:pPr>
                          </w:p>
                          <w:p w:rsidR="0070775C" w:rsidRDefault="0070775C"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4432C1" w:rsidRPr="00A83F7E" w:rsidRDefault="004432C1"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EXECUÇÃO DE </w:t>
                      </w:r>
                      <w:r w:rsidR="00B62D49">
                        <w:rPr>
                          <w:rFonts w:ascii="Arial" w:hAnsi="Arial" w:cs="Arial"/>
                          <w:b/>
                          <w:bCs/>
                        </w:rPr>
                        <w:t>CONSTRUÇÃO E REVITALIZAÇÃO DO CAMPO DO BAHIA</w:t>
                      </w:r>
                      <w:r w:rsidR="006863F8">
                        <w:rPr>
                          <w:rFonts w:ascii="Arial" w:hAnsi="Arial" w:cs="Arial"/>
                          <w:b/>
                          <w:bCs/>
                        </w:rPr>
                        <w:t xml:space="preserve"> </w:t>
                      </w:r>
                      <w:r>
                        <w:rPr>
                          <w:rFonts w:ascii="Arial" w:hAnsi="Arial" w:cs="Arial"/>
                          <w:b/>
                          <w:bCs/>
                        </w:rPr>
                        <w:t>NESTE MUNICÍPIO.</w:t>
                      </w:r>
                    </w:p>
                    <w:p w:rsidR="004432C1" w:rsidRDefault="004432C1" w:rsidP="00D41830">
                      <w:pPr>
                        <w:pStyle w:val="Corpodetexto"/>
                        <w:jc w:val="center"/>
                        <w:rPr>
                          <w:rFonts w:ascii="Arial" w:hAnsi="Arial" w:cs="Arial"/>
                          <w:b/>
                          <w:sz w:val="24"/>
                        </w:rPr>
                      </w:pPr>
                    </w:p>
                    <w:p w:rsidR="004432C1" w:rsidRDefault="004432C1"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proofErr w:type="gramStart"/>
      <w:r w:rsidRPr="006F421F">
        <w:rPr>
          <w:rFonts w:ascii="Arial" w:hAnsi="Arial" w:cs="Arial"/>
          <w:sz w:val="24"/>
          <w:szCs w:val="24"/>
          <w:lang w:val="pt-BR"/>
        </w:rPr>
        <w:t>impugnações disponibilizados acerca do processo licitatório</w:t>
      </w:r>
      <w:proofErr w:type="gramEnd"/>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,................de..........................de 20</w:t>
      </w:r>
      <w:r w:rsidR="00DC55C3">
        <w:rPr>
          <w:rFonts w:ascii="Arial" w:hAnsi="Arial" w:cs="Arial"/>
          <w:sz w:val="24"/>
          <w:szCs w:val="24"/>
          <w:lang w:val="pt-BR"/>
        </w:rPr>
        <w:t>2</w:t>
      </w:r>
      <w:r w:rsidR="00D17234">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proofErr w:type="gramStart"/>
      <w:r w:rsidR="008A4FF6">
        <w:rPr>
          <w:rFonts w:ascii="Arial" w:hAnsi="Arial" w:cs="Arial"/>
          <w:b/>
          <w:sz w:val="24"/>
          <w:szCs w:val="24"/>
          <w:u w:val="single"/>
        </w:rPr>
        <w:t xml:space="preserve"> </w:t>
      </w:r>
      <w:r w:rsidR="009E1FE1">
        <w:rPr>
          <w:rFonts w:ascii="Arial" w:hAnsi="Arial" w:cs="Arial"/>
          <w:b/>
          <w:sz w:val="24"/>
          <w:szCs w:val="24"/>
          <w:u w:val="single"/>
        </w:rPr>
        <w:t xml:space="preserve"> </w:t>
      </w:r>
      <w:proofErr w:type="gramEnd"/>
      <w:r>
        <w:rPr>
          <w:rFonts w:ascii="Arial" w:hAnsi="Arial" w:cs="Arial"/>
          <w:b/>
          <w:sz w:val="24"/>
          <w:szCs w:val="24"/>
          <w:u w:val="single"/>
        </w:rPr>
        <w:t xml:space="preserve">Nº. </w:t>
      </w:r>
      <w:r w:rsidR="008A4FF6">
        <w:rPr>
          <w:rFonts w:ascii="Arial" w:hAnsi="Arial" w:cs="Arial"/>
          <w:b/>
          <w:sz w:val="24"/>
          <w:szCs w:val="24"/>
          <w:u w:val="single"/>
        </w:rPr>
        <w:t xml:space="preserve"> </w:t>
      </w:r>
      <w:r w:rsidR="005844C4">
        <w:rPr>
          <w:rFonts w:ascii="Arial" w:hAnsi="Arial" w:cs="Arial"/>
          <w:b/>
          <w:sz w:val="24"/>
          <w:szCs w:val="24"/>
          <w:u w:val="single"/>
        </w:rPr>
        <w:t>12</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9B6F93">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EF7817">
        <w:rPr>
          <w:rFonts w:ascii="Arial" w:hAnsi="Arial" w:cs="Arial"/>
          <w:b/>
          <w:bCs/>
          <w:sz w:val="24"/>
          <w:szCs w:val="24"/>
        </w:rPr>
        <w:t xml:space="preserve"> </w:t>
      </w:r>
      <w:proofErr w:type="gramEnd"/>
      <w:r w:rsidR="00562175">
        <w:rPr>
          <w:rFonts w:ascii="Arial" w:hAnsi="Arial" w:cs="Arial"/>
          <w:b/>
          <w:bCs/>
          <w:sz w:val="24"/>
          <w:szCs w:val="24"/>
        </w:rPr>
        <w:t>6054</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EF7817">
        <w:rPr>
          <w:rFonts w:ascii="Arial" w:hAnsi="Arial" w:cs="Arial"/>
          <w:b/>
          <w:bCs/>
          <w:sz w:val="24"/>
          <w:szCs w:val="24"/>
        </w:rPr>
        <w:t>2</w:t>
      </w:r>
    </w:p>
    <w:p w:rsidR="00044BC3" w:rsidRDefault="00044BC3" w:rsidP="00D41830">
      <w:pPr>
        <w:keepNext/>
        <w:tabs>
          <w:tab w:val="left" w:pos="10206"/>
        </w:tabs>
        <w:jc w:val="both"/>
        <w:rPr>
          <w:rFonts w:ascii="Arial" w:hAnsi="Arial" w:cs="Arial"/>
          <w:b/>
          <w:bCs/>
          <w:sz w:val="24"/>
          <w:szCs w:val="24"/>
        </w:rPr>
      </w:pPr>
    </w:p>
    <w:p w:rsidR="00217472" w:rsidRPr="00742FF4" w:rsidRDefault="00217472"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C402A" w:rsidRPr="00A83F7E">
        <w:rPr>
          <w:rFonts w:ascii="Arial" w:hAnsi="Arial" w:cs="Arial"/>
          <w:b/>
          <w:bCs/>
        </w:rPr>
        <w:t xml:space="preserve">CONTRATAÇÃO DE EMPRESA </w:t>
      </w:r>
      <w:r w:rsidR="005C402A">
        <w:rPr>
          <w:rFonts w:ascii="Arial" w:hAnsi="Arial" w:cs="Arial"/>
          <w:b/>
          <w:bCs/>
        </w:rPr>
        <w:t xml:space="preserve">PARA EXECUÇÃO DE CONSTRUÇÃO E REVITALIZAÇÃO DO CAMPO DO BAHIA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C012C1">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5844C4">
        <w:rPr>
          <w:rFonts w:ascii="Arial" w:hAnsi="Arial" w:cs="Arial"/>
          <w:b/>
          <w:sz w:val="24"/>
          <w:szCs w:val="24"/>
          <w:u w:val="single"/>
          <w:lang w:val="pt-BR"/>
        </w:rPr>
        <w:t>09</w:t>
      </w:r>
      <w:r w:rsidR="00B3386D">
        <w:rPr>
          <w:rFonts w:ascii="Arial" w:hAnsi="Arial" w:cs="Arial"/>
          <w:b/>
          <w:sz w:val="24"/>
          <w:szCs w:val="24"/>
          <w:u w:val="single"/>
          <w:lang w:val="pt-BR"/>
        </w:rPr>
        <w:t>:</w:t>
      </w:r>
      <w:r w:rsidR="005844C4">
        <w:rPr>
          <w:rFonts w:ascii="Arial" w:hAnsi="Arial" w:cs="Arial"/>
          <w:b/>
          <w:sz w:val="24"/>
          <w:szCs w:val="24"/>
          <w:u w:val="single"/>
          <w:lang w:val="pt-BR"/>
        </w:rPr>
        <w:t>3</w:t>
      </w:r>
      <w:r w:rsidR="00B3386D">
        <w:rPr>
          <w:rFonts w:ascii="Arial" w:hAnsi="Arial" w:cs="Arial"/>
          <w:b/>
          <w:sz w:val="24"/>
          <w:szCs w:val="24"/>
          <w:u w:val="single"/>
          <w:lang w:val="pt-BR"/>
        </w:rPr>
        <w:t>0</w:t>
      </w:r>
      <w:proofErr w:type="gramEnd"/>
      <w:r w:rsidR="000714E5">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5844C4">
        <w:rPr>
          <w:rFonts w:ascii="Arial" w:hAnsi="Arial" w:cs="Arial"/>
          <w:b/>
          <w:sz w:val="24"/>
          <w:szCs w:val="24"/>
          <w:u w:val="single"/>
          <w:lang w:val="pt-BR"/>
        </w:rPr>
        <w:t>04</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0714E5">
        <w:rPr>
          <w:rFonts w:ascii="Arial" w:hAnsi="Arial" w:cs="Arial"/>
          <w:b/>
          <w:sz w:val="24"/>
          <w:szCs w:val="24"/>
          <w:u w:val="single"/>
          <w:lang w:val="pt-BR"/>
        </w:rPr>
        <w:t xml:space="preserve">  </w:t>
      </w:r>
      <w:r w:rsidR="00206613">
        <w:rPr>
          <w:rFonts w:ascii="Arial" w:hAnsi="Arial" w:cs="Arial"/>
          <w:b/>
          <w:sz w:val="24"/>
          <w:szCs w:val="24"/>
          <w:u w:val="single"/>
          <w:lang w:val="pt-BR"/>
        </w:rPr>
        <w:t xml:space="preserve">    </w:t>
      </w:r>
      <w:r w:rsidR="00B3386D">
        <w:rPr>
          <w:rFonts w:ascii="Arial" w:hAnsi="Arial" w:cs="Arial"/>
          <w:b/>
          <w:sz w:val="24"/>
          <w:szCs w:val="24"/>
          <w:u w:val="single"/>
          <w:lang w:val="pt-BR"/>
        </w:rPr>
        <w:t xml:space="preserve"> </w:t>
      </w:r>
      <w:r w:rsidR="005844C4">
        <w:rPr>
          <w:rFonts w:ascii="Arial" w:hAnsi="Arial" w:cs="Arial"/>
          <w:b/>
          <w:sz w:val="24"/>
          <w:szCs w:val="24"/>
          <w:u w:val="single"/>
          <w:lang w:val="pt-BR"/>
        </w:rPr>
        <w:t xml:space="preserve">abril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0714E5">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xml:space="preserve">, 211 - </w:t>
      </w:r>
      <w:proofErr w:type="spellStart"/>
      <w:r w:rsidR="0078394C" w:rsidRPr="0078394C">
        <w:rPr>
          <w:rFonts w:ascii="Arial" w:hAnsi="Arial" w:cs="Arial"/>
          <w:b/>
          <w:sz w:val="24"/>
          <w:szCs w:val="24"/>
          <w:u w:val="single"/>
        </w:rPr>
        <w:t>térreo</w:t>
      </w:r>
      <w:proofErr w:type="spellEnd"/>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 xml:space="preserve">ou através do </w:t>
      </w:r>
      <w:proofErr w:type="spellStart"/>
      <w:r>
        <w:rPr>
          <w:rFonts w:ascii="Arial" w:hAnsi="Arial" w:cs="Arial"/>
          <w:b/>
          <w:sz w:val="24"/>
          <w:szCs w:val="24"/>
          <w:lang w:val="pt-BR"/>
        </w:rPr>
        <w:t>email</w:t>
      </w:r>
      <w:proofErr w:type="spellEnd"/>
      <w:r>
        <w:rPr>
          <w:rFonts w:ascii="Arial" w:hAnsi="Arial" w:cs="Arial"/>
          <w:b/>
          <w:sz w:val="24"/>
          <w:szCs w:val="24"/>
          <w:lang w:val="pt-BR"/>
        </w:rPr>
        <w:t>: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7C761E" w:rsidRPr="007C761E">
        <w:rPr>
          <w:rFonts w:ascii="Arial" w:hAnsi="Arial" w:cs="Arial"/>
          <w:bCs/>
          <w:sz w:val="24"/>
          <w:szCs w:val="24"/>
        </w:rPr>
        <w:t xml:space="preserve">contratação de empresa para execução de construção e revitalização do campo do </w:t>
      </w:r>
      <w:r w:rsidR="007C761E">
        <w:rPr>
          <w:rFonts w:ascii="Arial" w:hAnsi="Arial" w:cs="Arial"/>
          <w:bCs/>
          <w:sz w:val="24"/>
          <w:szCs w:val="24"/>
          <w:lang w:val="pt-BR"/>
        </w:rPr>
        <w:t>B</w:t>
      </w:r>
      <w:proofErr w:type="spellStart"/>
      <w:r w:rsidR="007C761E" w:rsidRPr="007C761E">
        <w:rPr>
          <w:rFonts w:ascii="Arial" w:hAnsi="Arial" w:cs="Arial"/>
          <w:bCs/>
          <w:sz w:val="24"/>
          <w:szCs w:val="24"/>
        </w:rPr>
        <w:t>ahia</w:t>
      </w:r>
      <w:proofErr w:type="spellEnd"/>
      <w:r w:rsidR="007C761E">
        <w:rPr>
          <w:rFonts w:ascii="Arial" w:hAnsi="Arial" w:cs="Arial"/>
          <w:b/>
          <w:bCs/>
        </w:rPr>
        <w:t xml:space="preserve">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683730">
        <w:rPr>
          <w:rFonts w:ascii="Arial" w:hAnsi="Arial" w:cs="Arial"/>
          <w:sz w:val="24"/>
          <w:szCs w:val="24"/>
        </w:rPr>
        <w:t>2.219.858,76</w:t>
      </w:r>
      <w:r w:rsidR="0081290C">
        <w:rPr>
          <w:rFonts w:ascii="Arial" w:hAnsi="Arial" w:cs="Arial"/>
          <w:sz w:val="24"/>
          <w:szCs w:val="24"/>
        </w:rPr>
        <w:t xml:space="preserve"> </w:t>
      </w:r>
      <w:r w:rsidR="002867A6">
        <w:rPr>
          <w:rFonts w:ascii="Arial" w:hAnsi="Arial" w:cs="Arial"/>
          <w:sz w:val="24"/>
          <w:szCs w:val="24"/>
        </w:rPr>
        <w:t>(</w:t>
      </w:r>
      <w:r w:rsidR="001F11BF">
        <w:rPr>
          <w:rFonts w:ascii="Arial" w:hAnsi="Arial" w:cs="Arial"/>
          <w:sz w:val="24"/>
          <w:szCs w:val="24"/>
        </w:rPr>
        <w:t>dois milhões, duzentos e dezenove mil, oitocentos e cinquenta e oito reais e setenta e 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13027F">
        <w:rPr>
          <w:rFonts w:ascii="Arial" w:hAnsi="Arial" w:cs="Arial"/>
          <w:sz w:val="24"/>
          <w:szCs w:val="24"/>
        </w:rPr>
        <w:t>36</w:t>
      </w:r>
      <w:r w:rsidR="00A24EF3">
        <w:rPr>
          <w:rFonts w:ascii="Arial" w:hAnsi="Arial" w:cs="Arial"/>
          <w:sz w:val="24"/>
          <w:szCs w:val="24"/>
        </w:rPr>
        <w:t xml:space="preserve">0 </w:t>
      </w:r>
      <w:r w:rsidR="00A24EF3" w:rsidRPr="00742FF4">
        <w:rPr>
          <w:rFonts w:ascii="Arial" w:hAnsi="Arial" w:cs="Arial"/>
          <w:sz w:val="24"/>
          <w:szCs w:val="24"/>
        </w:rPr>
        <w:t>(</w:t>
      </w:r>
      <w:r w:rsidR="0013027F">
        <w:rPr>
          <w:rFonts w:ascii="Arial" w:hAnsi="Arial" w:cs="Arial"/>
          <w:sz w:val="24"/>
          <w:szCs w:val="24"/>
        </w:rPr>
        <w:t>trezentos e sessenta</w:t>
      </w:r>
      <w:r w:rsidR="00A24EF3" w:rsidRPr="00742FF4">
        <w:rPr>
          <w:rFonts w:ascii="Arial" w:hAnsi="Arial" w:cs="Arial"/>
          <w:sz w:val="24"/>
          <w:szCs w:val="24"/>
        </w:rPr>
        <w:t>)</w:t>
      </w:r>
      <w:r w:rsidR="00A30632" w:rsidRPr="00742FF4">
        <w:rPr>
          <w:rFonts w:ascii="Arial" w:hAnsi="Arial" w:cs="Arial"/>
          <w:sz w:val="24"/>
          <w:szCs w:val="24"/>
        </w:rPr>
        <w:t xml:space="preserve"> </w:t>
      </w:r>
      <w:r w:rsidR="00682167">
        <w:rPr>
          <w:rFonts w:ascii="Arial" w:hAnsi="Arial" w:cs="Arial"/>
          <w:sz w:val="24"/>
          <w:szCs w:val="24"/>
        </w:rPr>
        <w:t>dia</w:t>
      </w:r>
      <w:r w:rsidR="005C3706">
        <w:rPr>
          <w:rFonts w:ascii="Arial" w:hAnsi="Arial" w:cs="Arial"/>
          <w:sz w:val="24"/>
          <w:szCs w:val="24"/>
        </w:rPr>
        <w:t>s</w:t>
      </w:r>
      <w:r w:rsidR="00A30632" w:rsidRPr="00742FF4">
        <w:rPr>
          <w:rFonts w:ascii="Arial" w:hAnsi="Arial" w:cs="Arial"/>
          <w:sz w:val="24"/>
          <w:szCs w:val="24"/>
        </w:rPr>
        <w:t xml:space="preserve">, </w:t>
      </w:r>
      <w:r w:rsidR="00A30632">
        <w:rPr>
          <w:rFonts w:ascii="Arial" w:hAnsi="Arial" w:cs="Arial"/>
          <w:sz w:val="24"/>
          <w:szCs w:val="24"/>
        </w:rPr>
        <w:t xml:space="preserve">a serem iniciados até </w:t>
      </w:r>
      <w:r w:rsidR="0013027F">
        <w:rPr>
          <w:rFonts w:ascii="Arial" w:hAnsi="Arial" w:cs="Arial"/>
          <w:sz w:val="24"/>
          <w:szCs w:val="24"/>
        </w:rPr>
        <w:t>3</w:t>
      </w:r>
      <w:r w:rsidR="00A30632">
        <w:rPr>
          <w:rFonts w:ascii="Arial" w:hAnsi="Arial" w:cs="Arial"/>
          <w:sz w:val="24"/>
          <w:szCs w:val="24"/>
        </w:rPr>
        <w:t>0 (</w:t>
      </w:r>
      <w:r w:rsidR="0013027F">
        <w:rPr>
          <w:rFonts w:ascii="Arial" w:hAnsi="Arial" w:cs="Arial"/>
          <w:sz w:val="24"/>
          <w:szCs w:val="24"/>
        </w:rPr>
        <w:t>trinta</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8204C2">
        <w:rPr>
          <w:rFonts w:ascii="Arial" w:hAnsi="Arial" w:cs="Arial"/>
          <w:sz w:val="24"/>
          <w:szCs w:val="24"/>
        </w:rPr>
        <w:t>22.198,58</w:t>
      </w:r>
      <w:r w:rsidR="00AE60AB">
        <w:rPr>
          <w:rFonts w:ascii="Arial" w:hAnsi="Arial" w:cs="Arial"/>
          <w:sz w:val="24"/>
          <w:szCs w:val="24"/>
        </w:rPr>
        <w:t xml:space="preserve"> </w:t>
      </w:r>
      <w:r w:rsidR="00174DED" w:rsidRPr="00A1129D">
        <w:rPr>
          <w:rFonts w:ascii="Arial" w:hAnsi="Arial" w:cs="Arial"/>
          <w:sz w:val="24"/>
          <w:szCs w:val="24"/>
        </w:rPr>
        <w:t>(</w:t>
      </w:r>
      <w:r w:rsidR="008204C2">
        <w:rPr>
          <w:rFonts w:ascii="Arial" w:hAnsi="Arial" w:cs="Arial"/>
          <w:sz w:val="24"/>
          <w:szCs w:val="24"/>
        </w:rPr>
        <w:t>vinte e dois</w:t>
      </w:r>
      <w:r w:rsidR="00AE60AB">
        <w:rPr>
          <w:rFonts w:ascii="Arial" w:hAnsi="Arial" w:cs="Arial"/>
          <w:sz w:val="24"/>
          <w:szCs w:val="24"/>
        </w:rPr>
        <w:t xml:space="preserve"> mil, </w:t>
      </w:r>
      <w:r w:rsidR="008204C2">
        <w:rPr>
          <w:rFonts w:ascii="Arial" w:hAnsi="Arial" w:cs="Arial"/>
          <w:sz w:val="24"/>
          <w:szCs w:val="24"/>
        </w:rPr>
        <w:t>c</w:t>
      </w:r>
      <w:r w:rsidR="002937C0">
        <w:rPr>
          <w:rFonts w:ascii="Arial" w:hAnsi="Arial" w:cs="Arial"/>
          <w:sz w:val="24"/>
          <w:szCs w:val="24"/>
        </w:rPr>
        <w:t xml:space="preserve">ento e </w:t>
      </w:r>
      <w:r w:rsidR="008204C2">
        <w:rPr>
          <w:rFonts w:ascii="Arial" w:hAnsi="Arial" w:cs="Arial"/>
          <w:sz w:val="24"/>
          <w:szCs w:val="24"/>
        </w:rPr>
        <w:t>nov</w:t>
      </w:r>
      <w:r w:rsidR="002937C0">
        <w:rPr>
          <w:rFonts w:ascii="Arial" w:hAnsi="Arial" w:cs="Arial"/>
          <w:sz w:val="24"/>
          <w:szCs w:val="24"/>
        </w:rPr>
        <w:t xml:space="preserve">enta e oito reais e </w:t>
      </w:r>
      <w:r w:rsidR="008204C2">
        <w:rPr>
          <w:rFonts w:ascii="Arial" w:hAnsi="Arial" w:cs="Arial"/>
          <w:sz w:val="24"/>
          <w:szCs w:val="24"/>
        </w:rPr>
        <w:t>cinquenta</w:t>
      </w:r>
      <w:r w:rsidR="002937C0">
        <w:rPr>
          <w:rFonts w:ascii="Arial" w:hAnsi="Arial" w:cs="Arial"/>
          <w:sz w:val="24"/>
          <w:szCs w:val="24"/>
        </w:rPr>
        <w:t xml:space="preserve"> e oito</w:t>
      </w:r>
      <w:r w:rsidR="009F754F">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1022CF">
        <w:rPr>
          <w:rFonts w:ascii="Arial" w:hAnsi="Arial" w:cs="Arial"/>
          <w:b/>
          <w:bCs/>
          <w:sz w:val="24"/>
          <w:szCs w:val="24"/>
        </w:rPr>
        <w:t>6054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A378D0">
        <w:rPr>
          <w:rFonts w:ascii="Arial" w:hAnsi="Arial" w:cs="Arial"/>
          <w:b/>
          <w:bCs/>
          <w:sz w:val="24"/>
          <w:szCs w:val="24"/>
        </w:rPr>
        <w:t xml:space="preserve">12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sidR="004946AB">
        <w:rPr>
          <w:rFonts w:ascii="Arial" w:hAnsi="Arial" w:cs="Arial"/>
          <w:b/>
          <w:bCs/>
          <w:sz w:val="24"/>
          <w:szCs w:val="24"/>
        </w:rPr>
        <w:t xml:space="preserve"> </w:t>
      </w:r>
      <w:r w:rsidR="001022CF">
        <w:rPr>
          <w:rFonts w:ascii="Arial" w:hAnsi="Arial" w:cs="Arial"/>
          <w:b/>
          <w:bCs/>
          <w:sz w:val="24"/>
          <w:szCs w:val="24"/>
        </w:rPr>
        <w:t>6054</w:t>
      </w:r>
      <w:r w:rsidR="00056BC1">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A378D0">
        <w:rPr>
          <w:rFonts w:ascii="Arial" w:hAnsi="Arial" w:cs="Arial"/>
          <w:b/>
          <w:bCs/>
          <w:sz w:val="24"/>
          <w:szCs w:val="24"/>
        </w:rPr>
        <w:t xml:space="preserve">12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4946AB">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roofErr w:type="gramStart"/>
      <w:r w:rsidRPr="00C15072">
        <w:rPr>
          <w:rFonts w:ascii="Arial" w:hAnsi="Arial" w:cs="Arial"/>
          <w:b/>
          <w:bCs/>
          <w:sz w:val="24"/>
          <w:szCs w:val="24"/>
        </w:rPr>
        <w:t>.................................................</w:t>
      </w:r>
      <w:proofErr w:type="gramEnd"/>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r w:rsidR="00ED41A0" w:rsidRPr="00125A3A">
        <w:rPr>
          <w:rFonts w:ascii="Arial" w:hAnsi="Arial" w:cs="Arial"/>
          <w:sz w:val="24"/>
          <w:szCs w:val="24"/>
        </w:rPr>
        <w:t>depois de</w:t>
      </w:r>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D20B7A" w:rsidRPr="00125A3A">
        <w:rPr>
          <w:rFonts w:ascii="Arial" w:hAnsi="Arial" w:cs="Arial"/>
          <w:sz w:val="24"/>
          <w:szCs w:val="24"/>
        </w:rPr>
        <w:t>seq</w:t>
      </w:r>
      <w:r w:rsidR="00D20B7A">
        <w:rPr>
          <w:rFonts w:ascii="Arial" w:hAnsi="Arial" w:cs="Arial"/>
          <w:sz w:val="24"/>
          <w:szCs w:val="24"/>
        </w:rPr>
        <w:t>u</w:t>
      </w:r>
      <w:r w:rsidR="00D20B7A"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5B7407" w:rsidRDefault="005B7407"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5B7407" w:rsidRDefault="005B7407"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70775C">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E212A4">
        <w:trPr>
          <w:trHeight w:val="672"/>
        </w:trPr>
        <w:tc>
          <w:tcPr>
            <w:tcW w:w="9851" w:type="dxa"/>
            <w:tcBorders>
              <w:top w:val="nil"/>
              <w:left w:val="single" w:sz="8" w:space="0" w:color="auto"/>
              <w:bottom w:val="single" w:sz="4" w:space="0" w:color="auto"/>
              <w:right w:val="single" w:sz="8" w:space="0" w:color="auto"/>
            </w:tcBorders>
            <w:shd w:val="clear" w:color="auto" w:fill="auto"/>
            <w:vAlign w:val="center"/>
          </w:tcPr>
          <w:p w:rsidR="00191989" w:rsidRPr="006F3EE4" w:rsidRDefault="00CF4BEB" w:rsidP="00121971">
            <w:pPr>
              <w:jc w:val="both"/>
              <w:rPr>
                <w:rFonts w:ascii="Verdana" w:hAnsi="Verdana" w:cs="Calibri"/>
                <w:color w:val="000000"/>
                <w:sz w:val="22"/>
                <w:szCs w:val="22"/>
              </w:rPr>
            </w:pPr>
            <w:r>
              <w:rPr>
                <w:rFonts w:ascii="Verdana" w:hAnsi="Verdana" w:cs="Calibri"/>
                <w:color w:val="000000"/>
                <w:sz w:val="22"/>
                <w:szCs w:val="22"/>
              </w:rPr>
              <w:t>Execução de passeio (calçada) ou piso de concreto com concreto moldado in loco, usinado, acabamento convencional, espessura 10 cm, armado AF 07/2016.</w:t>
            </w:r>
          </w:p>
        </w:tc>
      </w:tr>
      <w:tr w:rsidR="00191989" w:rsidRPr="006F3EE4" w:rsidTr="00692D73">
        <w:trPr>
          <w:trHeight w:val="378"/>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Pr="006F3EE4" w:rsidRDefault="00692D73" w:rsidP="00121971">
            <w:pPr>
              <w:jc w:val="both"/>
              <w:rPr>
                <w:rFonts w:ascii="Verdana" w:hAnsi="Verdana" w:cs="Calibri"/>
                <w:color w:val="000000"/>
                <w:sz w:val="22"/>
                <w:szCs w:val="22"/>
              </w:rPr>
            </w:pPr>
            <w:r>
              <w:rPr>
                <w:rFonts w:ascii="Verdana" w:hAnsi="Verdana" w:cs="Calibri"/>
                <w:color w:val="000000"/>
                <w:sz w:val="22"/>
                <w:szCs w:val="22"/>
              </w:rPr>
              <w:lastRenderedPageBreak/>
              <w:t>Alvenaria de embasamento em bloco de concreto de 14 X 19 X 39 cm – classe A</w:t>
            </w:r>
          </w:p>
        </w:tc>
      </w:tr>
      <w:tr w:rsidR="00AC69C5" w:rsidRPr="006F3EE4" w:rsidTr="00692D73">
        <w:trPr>
          <w:trHeight w:val="378"/>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AC69C5" w:rsidRDefault="00AC69C5" w:rsidP="00121971">
            <w:pPr>
              <w:jc w:val="both"/>
              <w:rPr>
                <w:rFonts w:ascii="Verdana" w:hAnsi="Verdana" w:cs="Calibri"/>
                <w:color w:val="000000"/>
                <w:sz w:val="22"/>
                <w:szCs w:val="22"/>
              </w:rPr>
            </w:pPr>
            <w:r>
              <w:rPr>
                <w:rFonts w:ascii="Verdana" w:hAnsi="Verdana" w:cs="Calibri"/>
                <w:color w:val="000000"/>
                <w:sz w:val="22"/>
                <w:szCs w:val="22"/>
              </w:rPr>
              <w:t xml:space="preserve">Revestimento em grama sintética, com espessura de 20 a 32 </w:t>
            </w:r>
            <w:proofErr w:type="gramStart"/>
            <w:r>
              <w:rPr>
                <w:rFonts w:ascii="Verdana" w:hAnsi="Verdana" w:cs="Calibri"/>
                <w:color w:val="000000"/>
                <w:sz w:val="22"/>
                <w:szCs w:val="22"/>
              </w:rPr>
              <w:t>mm</w:t>
            </w:r>
            <w:proofErr w:type="gramEnd"/>
          </w:p>
        </w:tc>
      </w:tr>
      <w:tr w:rsidR="00191989"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191989" w:rsidRDefault="00F52FAC" w:rsidP="009F7DAA">
            <w:pPr>
              <w:jc w:val="both"/>
              <w:rPr>
                <w:rFonts w:ascii="Verdana" w:hAnsi="Verdana" w:cs="Calibri"/>
                <w:color w:val="000000"/>
                <w:sz w:val="22"/>
                <w:szCs w:val="22"/>
              </w:rPr>
            </w:pPr>
            <w:r>
              <w:rPr>
                <w:rFonts w:ascii="Verdana" w:hAnsi="Verdana" w:cs="Calibri"/>
                <w:color w:val="000000"/>
                <w:sz w:val="22"/>
                <w:szCs w:val="22"/>
              </w:rPr>
              <w:t xml:space="preserve">FQ-01 fechamento para quadra de esportes </w:t>
            </w:r>
          </w:p>
        </w:tc>
      </w:tr>
      <w:tr w:rsidR="00EE68D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2F23A9" w:rsidP="00121971">
            <w:pPr>
              <w:jc w:val="both"/>
              <w:rPr>
                <w:rFonts w:ascii="Verdana" w:hAnsi="Verdana" w:cs="Calibri"/>
                <w:color w:val="000000"/>
                <w:sz w:val="22"/>
                <w:szCs w:val="22"/>
              </w:rPr>
            </w:pPr>
            <w:r>
              <w:rPr>
                <w:rFonts w:ascii="Verdana" w:hAnsi="Verdana" w:cs="Calibri"/>
                <w:color w:val="000000"/>
                <w:sz w:val="22"/>
                <w:szCs w:val="22"/>
              </w:rPr>
              <w:t xml:space="preserve">Fornecimento e assentamento de tubo em polietileno de alta resistência PEAD, cor preta, com DN 800 </w:t>
            </w:r>
            <w:proofErr w:type="gramStart"/>
            <w:r>
              <w:rPr>
                <w:rFonts w:ascii="Verdana" w:hAnsi="Verdana" w:cs="Calibri"/>
                <w:color w:val="000000"/>
                <w:sz w:val="22"/>
                <w:szCs w:val="22"/>
              </w:rPr>
              <w:t>mm</w:t>
            </w:r>
            <w:proofErr w:type="gramEnd"/>
          </w:p>
        </w:tc>
      </w:tr>
      <w:tr w:rsidR="00EE68D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E68D4" w:rsidRDefault="0070775C" w:rsidP="00121971">
            <w:pPr>
              <w:jc w:val="both"/>
              <w:rPr>
                <w:rFonts w:ascii="Verdana" w:hAnsi="Verdana" w:cs="Calibri"/>
                <w:color w:val="000000"/>
                <w:sz w:val="22"/>
                <w:szCs w:val="22"/>
              </w:rPr>
            </w:pPr>
            <w:r>
              <w:rPr>
                <w:rFonts w:ascii="Verdana" w:hAnsi="Verdana" w:cs="Calibri"/>
                <w:color w:val="000000"/>
                <w:sz w:val="22"/>
                <w:szCs w:val="22"/>
              </w:rPr>
              <w:t>Escoramento de vala, tipo contínuo, com profundidade de 1,5 a 3,0 m, largura maior ou igual a 1,5 m e menor que 2,5 m. AF_</w:t>
            </w:r>
            <w:r w:rsidR="00025C99">
              <w:rPr>
                <w:rFonts w:ascii="Verdana" w:hAnsi="Verdana" w:cs="Calibri"/>
                <w:color w:val="000000"/>
                <w:sz w:val="22"/>
                <w:szCs w:val="22"/>
              </w:rPr>
              <w:t>08/</w:t>
            </w:r>
            <w:proofErr w:type="gramStart"/>
            <w:r w:rsidR="00025C99">
              <w:rPr>
                <w:rFonts w:ascii="Verdana" w:hAnsi="Verdana" w:cs="Calibri"/>
                <w:color w:val="000000"/>
                <w:sz w:val="22"/>
                <w:szCs w:val="22"/>
              </w:rPr>
              <w:t>2020</w:t>
            </w:r>
            <w:proofErr w:type="gramEnd"/>
          </w:p>
        </w:tc>
      </w:tr>
      <w:tr w:rsidR="00D0558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D05584" w:rsidRDefault="00DE7CC8" w:rsidP="00121971">
            <w:pPr>
              <w:jc w:val="both"/>
              <w:rPr>
                <w:rFonts w:ascii="Verdana" w:hAnsi="Verdana" w:cs="Calibri"/>
                <w:color w:val="000000"/>
                <w:sz w:val="22"/>
                <w:szCs w:val="22"/>
              </w:rPr>
            </w:pPr>
            <w:r>
              <w:rPr>
                <w:rFonts w:ascii="Verdana" w:hAnsi="Verdana" w:cs="Calibri"/>
                <w:color w:val="000000"/>
                <w:sz w:val="22"/>
                <w:szCs w:val="22"/>
              </w:rPr>
              <w:t xml:space="preserve">Revestimento cerâmico para paredes internas com placas tipo esmaltada extra de dimensões 20 X 20 cm aplicadas em ambientes de área menor que </w:t>
            </w:r>
            <w:proofErr w:type="gramStart"/>
            <w:r>
              <w:rPr>
                <w:rFonts w:ascii="Verdana" w:hAnsi="Verdana" w:cs="Calibri"/>
                <w:color w:val="000000"/>
                <w:sz w:val="22"/>
                <w:szCs w:val="22"/>
              </w:rPr>
              <w:t>5</w:t>
            </w:r>
            <w:proofErr w:type="gramEnd"/>
            <w:r>
              <w:rPr>
                <w:rFonts w:ascii="Verdana" w:hAnsi="Verdana" w:cs="Calibri"/>
                <w:color w:val="000000"/>
                <w:sz w:val="22"/>
                <w:szCs w:val="22"/>
              </w:rPr>
              <w:t xml:space="preserve"> m² a meia altura das paredes. AF_06/2014</w:t>
            </w:r>
          </w:p>
        </w:tc>
      </w:tr>
      <w:tr w:rsidR="00E212A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212A4" w:rsidRDefault="00DE7CC8" w:rsidP="00121971">
            <w:pPr>
              <w:jc w:val="both"/>
              <w:rPr>
                <w:rFonts w:ascii="Verdana" w:hAnsi="Verdana" w:cs="Calibri"/>
                <w:color w:val="000000"/>
                <w:sz w:val="22"/>
                <w:szCs w:val="22"/>
              </w:rPr>
            </w:pPr>
            <w:r>
              <w:rPr>
                <w:rFonts w:ascii="Verdana" w:hAnsi="Verdana" w:cs="Calibri"/>
                <w:color w:val="000000"/>
                <w:sz w:val="22"/>
                <w:szCs w:val="22"/>
              </w:rPr>
              <w:t>Execução de pavimento com aplicação de concreto asfáltico, camada de rolamento – exclusive carga e transporte. AF_11/2</w:t>
            </w:r>
            <w:r w:rsidR="00EB66E1">
              <w:rPr>
                <w:rFonts w:ascii="Verdana" w:hAnsi="Verdana" w:cs="Calibri"/>
                <w:color w:val="000000"/>
                <w:sz w:val="22"/>
                <w:szCs w:val="22"/>
              </w:rPr>
              <w:t>01</w:t>
            </w:r>
            <w:r>
              <w:rPr>
                <w:rFonts w:ascii="Verdana" w:hAnsi="Verdana" w:cs="Calibri"/>
                <w:color w:val="000000"/>
                <w:sz w:val="22"/>
                <w:szCs w:val="22"/>
              </w:rPr>
              <w:t>9</w:t>
            </w:r>
          </w:p>
        </w:tc>
      </w:tr>
      <w:tr w:rsidR="00E212A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212A4" w:rsidRDefault="00615CB7" w:rsidP="00121971">
            <w:pPr>
              <w:jc w:val="both"/>
              <w:rPr>
                <w:rFonts w:ascii="Verdana" w:hAnsi="Verdana" w:cs="Calibri"/>
                <w:color w:val="000000"/>
                <w:sz w:val="22"/>
                <w:szCs w:val="22"/>
              </w:rPr>
            </w:pPr>
            <w:r>
              <w:rPr>
                <w:rFonts w:ascii="Verdana" w:hAnsi="Verdana" w:cs="Calibri"/>
                <w:color w:val="000000"/>
                <w:sz w:val="22"/>
                <w:szCs w:val="22"/>
              </w:rPr>
              <w:t xml:space="preserve">Execução de pavimento com aplicação de concreto asfáltico, camada de </w:t>
            </w:r>
            <w:proofErr w:type="spellStart"/>
            <w:r>
              <w:rPr>
                <w:rFonts w:ascii="Verdana" w:hAnsi="Verdana" w:cs="Calibri"/>
                <w:color w:val="000000"/>
                <w:sz w:val="22"/>
                <w:szCs w:val="22"/>
              </w:rPr>
              <w:t>binder</w:t>
            </w:r>
            <w:proofErr w:type="spellEnd"/>
            <w:r>
              <w:rPr>
                <w:rFonts w:ascii="Verdana" w:hAnsi="Verdana" w:cs="Calibri"/>
                <w:color w:val="000000"/>
                <w:sz w:val="22"/>
                <w:szCs w:val="22"/>
              </w:rPr>
              <w:t xml:space="preserve"> – exclusive carga e transporte. AF 11/2019</w:t>
            </w:r>
          </w:p>
        </w:tc>
      </w:tr>
      <w:tr w:rsidR="00E212A4" w:rsidRPr="006F3EE4" w:rsidTr="00E212A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tcPr>
          <w:p w:rsidR="00E212A4" w:rsidRDefault="00615CB7" w:rsidP="00121971">
            <w:pPr>
              <w:jc w:val="both"/>
              <w:rPr>
                <w:rFonts w:ascii="Verdana" w:hAnsi="Verdana" w:cs="Calibri"/>
                <w:color w:val="000000"/>
                <w:sz w:val="22"/>
                <w:szCs w:val="22"/>
              </w:rPr>
            </w:pPr>
            <w:r>
              <w:rPr>
                <w:rFonts w:ascii="Verdana" w:hAnsi="Verdana" w:cs="Calibri"/>
                <w:color w:val="000000"/>
                <w:sz w:val="22"/>
                <w:szCs w:val="22"/>
              </w:rPr>
              <w:t xml:space="preserve">Fornecimento e assentamento de tubo em polietileno de alta resistência PEAD, cor preta, com DN 600 </w:t>
            </w:r>
            <w:proofErr w:type="gramStart"/>
            <w:r>
              <w:rPr>
                <w:rFonts w:ascii="Verdana" w:hAnsi="Verdana" w:cs="Calibri"/>
                <w:color w:val="000000"/>
                <w:sz w:val="22"/>
                <w:szCs w:val="22"/>
              </w:rPr>
              <w:t>mm</w:t>
            </w:r>
            <w:proofErr w:type="gramEnd"/>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FA5A36" w:rsidRDefault="00FA5A36"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70775C">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810F23" w:rsidRPr="006F3EE4" w:rsidTr="00E94C57">
        <w:trPr>
          <w:trHeight w:val="428"/>
        </w:trPr>
        <w:tc>
          <w:tcPr>
            <w:tcW w:w="7441" w:type="dxa"/>
            <w:tcBorders>
              <w:top w:val="nil"/>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Execução de passeio (calçada) ou piso de concreto com concreto moldado in loco, usinado, acabamento convencional, espessura 10 cm, armado AF 07/2016.</w:t>
            </w:r>
          </w:p>
        </w:tc>
        <w:tc>
          <w:tcPr>
            <w:tcW w:w="1134" w:type="dxa"/>
            <w:tcBorders>
              <w:top w:val="nil"/>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color w:val="000000"/>
                <w:sz w:val="24"/>
                <w:szCs w:val="24"/>
              </w:rPr>
            </w:pPr>
            <w:r w:rsidRPr="00935097">
              <w:rPr>
                <w:rFonts w:ascii="Arial" w:hAnsi="Arial" w:cs="Arial"/>
                <w:color w:val="000000"/>
                <w:sz w:val="24"/>
                <w:szCs w:val="24"/>
              </w:rPr>
              <w:t>M²</w:t>
            </w:r>
          </w:p>
        </w:tc>
        <w:tc>
          <w:tcPr>
            <w:tcW w:w="1276" w:type="dxa"/>
            <w:tcBorders>
              <w:top w:val="nil"/>
              <w:left w:val="nil"/>
              <w:bottom w:val="single" w:sz="4" w:space="0" w:color="auto"/>
              <w:right w:val="single" w:sz="8" w:space="0" w:color="auto"/>
            </w:tcBorders>
            <w:shd w:val="clear" w:color="auto" w:fill="auto"/>
            <w:vAlign w:val="center"/>
          </w:tcPr>
          <w:p w:rsidR="00810F23" w:rsidRPr="006F3EE4" w:rsidRDefault="005A4270" w:rsidP="00E212A4">
            <w:pPr>
              <w:jc w:val="center"/>
              <w:rPr>
                <w:rFonts w:ascii="Verdana" w:hAnsi="Verdana" w:cs="Calibri"/>
                <w:color w:val="000000"/>
                <w:sz w:val="22"/>
                <w:szCs w:val="22"/>
              </w:rPr>
            </w:pPr>
            <w:r>
              <w:rPr>
                <w:rFonts w:ascii="Verdana" w:hAnsi="Verdana" w:cs="Calibri"/>
                <w:color w:val="000000"/>
                <w:sz w:val="22"/>
                <w:szCs w:val="22"/>
              </w:rPr>
              <w:t>532</w:t>
            </w:r>
          </w:p>
        </w:tc>
      </w:tr>
      <w:tr w:rsidR="00810F23" w:rsidRPr="006F3EE4" w:rsidTr="00E94C57">
        <w:trPr>
          <w:trHeight w:val="402"/>
        </w:trPr>
        <w:tc>
          <w:tcPr>
            <w:tcW w:w="7441" w:type="dxa"/>
            <w:tcBorders>
              <w:top w:val="single" w:sz="4" w:space="0" w:color="auto"/>
              <w:left w:val="single" w:sz="8" w:space="0" w:color="auto"/>
              <w:bottom w:val="single" w:sz="8"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Alvenaria de embasamento em bloco de concreto de 14 X 19 X 39 cm – classe A</w:t>
            </w:r>
          </w:p>
        </w:tc>
        <w:tc>
          <w:tcPr>
            <w:tcW w:w="1134" w:type="dxa"/>
            <w:tcBorders>
              <w:top w:val="single" w:sz="4" w:space="0" w:color="auto"/>
              <w:left w:val="nil"/>
              <w:bottom w:val="single" w:sz="8" w:space="0" w:color="auto"/>
              <w:right w:val="single" w:sz="8" w:space="0" w:color="auto"/>
            </w:tcBorders>
            <w:shd w:val="clear" w:color="auto" w:fill="auto"/>
            <w:vAlign w:val="center"/>
          </w:tcPr>
          <w:p w:rsidR="00810F23" w:rsidRPr="00935097" w:rsidRDefault="00935097" w:rsidP="00E212A4">
            <w:pPr>
              <w:jc w:val="center"/>
              <w:rPr>
                <w:rFonts w:ascii="Arial" w:hAnsi="Arial" w:cs="Arial"/>
                <w:sz w:val="24"/>
                <w:szCs w:val="24"/>
              </w:rPr>
            </w:pPr>
            <w:r w:rsidRPr="00935097">
              <w:rPr>
                <w:rFonts w:ascii="Arial" w:hAnsi="Arial" w:cs="Arial"/>
                <w:sz w:val="24"/>
                <w:szCs w:val="24"/>
              </w:rPr>
              <w:t>M²</w:t>
            </w:r>
          </w:p>
        </w:tc>
        <w:tc>
          <w:tcPr>
            <w:tcW w:w="1276" w:type="dxa"/>
            <w:tcBorders>
              <w:top w:val="single" w:sz="4" w:space="0" w:color="auto"/>
              <w:left w:val="nil"/>
              <w:bottom w:val="single" w:sz="8" w:space="0" w:color="auto"/>
              <w:right w:val="single" w:sz="8" w:space="0" w:color="auto"/>
            </w:tcBorders>
            <w:shd w:val="clear" w:color="auto" w:fill="auto"/>
            <w:vAlign w:val="center"/>
          </w:tcPr>
          <w:p w:rsidR="00810F23" w:rsidRPr="006F3EE4" w:rsidRDefault="005A4270" w:rsidP="00E212A4">
            <w:pPr>
              <w:jc w:val="center"/>
              <w:rPr>
                <w:rFonts w:ascii="Verdana" w:hAnsi="Verdana" w:cs="Calibri"/>
                <w:color w:val="000000"/>
                <w:sz w:val="22"/>
                <w:szCs w:val="22"/>
              </w:rPr>
            </w:pPr>
            <w:r>
              <w:rPr>
                <w:rFonts w:ascii="Verdana" w:hAnsi="Verdana" w:cs="Calibri"/>
                <w:color w:val="000000"/>
                <w:sz w:val="22"/>
                <w:szCs w:val="22"/>
              </w:rPr>
              <w:t>586</w:t>
            </w:r>
          </w:p>
        </w:tc>
      </w:tr>
      <w:tr w:rsidR="00810F23" w:rsidRPr="006F3EE4" w:rsidTr="00840BE9">
        <w:trPr>
          <w:trHeight w:val="402"/>
        </w:trPr>
        <w:tc>
          <w:tcPr>
            <w:tcW w:w="7441" w:type="dxa"/>
            <w:tcBorders>
              <w:top w:val="single" w:sz="4" w:space="0" w:color="auto"/>
              <w:left w:val="single" w:sz="8" w:space="0" w:color="auto"/>
              <w:bottom w:val="single" w:sz="8"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Revestimento em grama sintética, com espessura de 20 a 32 </w:t>
            </w:r>
            <w:proofErr w:type="gramStart"/>
            <w:r w:rsidRPr="00810F23">
              <w:rPr>
                <w:rFonts w:ascii="Arial" w:hAnsi="Arial" w:cs="Arial"/>
                <w:sz w:val="24"/>
                <w:szCs w:val="24"/>
              </w:rPr>
              <w:t>mm</w:t>
            </w:r>
            <w:proofErr w:type="gramEnd"/>
          </w:p>
        </w:tc>
        <w:tc>
          <w:tcPr>
            <w:tcW w:w="1134" w:type="dxa"/>
            <w:tcBorders>
              <w:top w:val="single" w:sz="4" w:space="0" w:color="auto"/>
              <w:left w:val="nil"/>
              <w:bottom w:val="single" w:sz="8" w:space="0" w:color="auto"/>
              <w:right w:val="single" w:sz="8" w:space="0" w:color="auto"/>
            </w:tcBorders>
            <w:shd w:val="clear" w:color="auto" w:fill="auto"/>
            <w:vAlign w:val="center"/>
          </w:tcPr>
          <w:p w:rsidR="00810F23" w:rsidRPr="00935097" w:rsidRDefault="00935097" w:rsidP="00810F23">
            <w:pPr>
              <w:jc w:val="center"/>
              <w:rPr>
                <w:rFonts w:ascii="Arial" w:hAnsi="Arial" w:cs="Arial"/>
                <w:sz w:val="24"/>
                <w:szCs w:val="24"/>
              </w:rPr>
            </w:pPr>
            <w:r w:rsidRPr="00935097">
              <w:rPr>
                <w:rFonts w:ascii="Arial" w:hAnsi="Arial" w:cs="Arial"/>
                <w:sz w:val="24"/>
                <w:szCs w:val="24"/>
              </w:rPr>
              <w:t>M²</w:t>
            </w:r>
          </w:p>
        </w:tc>
        <w:tc>
          <w:tcPr>
            <w:tcW w:w="1276" w:type="dxa"/>
            <w:tcBorders>
              <w:top w:val="single" w:sz="4" w:space="0" w:color="auto"/>
              <w:left w:val="nil"/>
              <w:bottom w:val="single" w:sz="8" w:space="0" w:color="auto"/>
              <w:right w:val="single" w:sz="8" w:space="0" w:color="auto"/>
            </w:tcBorders>
            <w:shd w:val="clear" w:color="auto" w:fill="auto"/>
            <w:vAlign w:val="center"/>
          </w:tcPr>
          <w:p w:rsidR="00810F23" w:rsidRPr="006F3EE4" w:rsidRDefault="005A4270" w:rsidP="00810F23">
            <w:pPr>
              <w:jc w:val="center"/>
              <w:rPr>
                <w:rFonts w:ascii="Verdana" w:hAnsi="Verdana" w:cs="Calibri"/>
                <w:color w:val="000000"/>
                <w:sz w:val="22"/>
                <w:szCs w:val="22"/>
              </w:rPr>
            </w:pPr>
            <w:r>
              <w:rPr>
                <w:rFonts w:ascii="Verdana" w:hAnsi="Verdana" w:cs="Calibri"/>
                <w:color w:val="000000"/>
                <w:sz w:val="22"/>
                <w:szCs w:val="22"/>
              </w:rPr>
              <w:t>672</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FQ-01 fechamento para quadra de esportes </w:t>
            </w:r>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sz w:val="24"/>
                <w:szCs w:val="24"/>
              </w:rPr>
            </w:pPr>
            <w:r w:rsidRPr="00935097">
              <w:rPr>
                <w:rFonts w:ascii="Arial" w:hAnsi="Arial" w:cs="Arial"/>
                <w:sz w:val="24"/>
                <w:szCs w:val="24"/>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5A4270" w:rsidP="00E212A4">
            <w:pPr>
              <w:jc w:val="center"/>
              <w:rPr>
                <w:rFonts w:ascii="Verdana" w:hAnsi="Verdana" w:cs="Calibri"/>
                <w:color w:val="000000"/>
                <w:sz w:val="22"/>
                <w:szCs w:val="22"/>
              </w:rPr>
            </w:pPr>
            <w:r>
              <w:rPr>
                <w:rFonts w:ascii="Verdana" w:hAnsi="Verdana" w:cs="Calibri"/>
                <w:color w:val="000000"/>
                <w:sz w:val="22"/>
                <w:szCs w:val="22"/>
              </w:rPr>
              <w:t>76</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Fornecimento e assentamento de tubo em polietileno de alta resistência PEAD, cor preta, com DN 800 </w:t>
            </w:r>
            <w:proofErr w:type="gramStart"/>
            <w:r w:rsidRPr="00810F23">
              <w:rPr>
                <w:rFonts w:ascii="Arial" w:hAnsi="Arial" w:cs="Arial"/>
                <w:sz w:val="24"/>
                <w:szCs w:val="24"/>
              </w:rPr>
              <w:t>mm</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sz w:val="24"/>
                <w:szCs w:val="24"/>
              </w:rPr>
            </w:pPr>
            <w:r w:rsidRPr="00935097">
              <w:rPr>
                <w:rFonts w:ascii="Arial" w:hAnsi="Arial" w:cs="Arial"/>
                <w:sz w:val="24"/>
                <w:szCs w:val="24"/>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46</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Escoramento de vala, tipo contínuo, com profundidade de 1,5 a 3,0 m, largura maior ou igual a 1,5 m e menor que 2,5 m. AF_08/</w:t>
            </w:r>
            <w:proofErr w:type="gramStart"/>
            <w:r w:rsidRPr="00810F23">
              <w:rPr>
                <w:rFonts w:ascii="Arial" w:hAnsi="Arial" w:cs="Arial"/>
                <w:sz w:val="24"/>
                <w:szCs w:val="24"/>
              </w:rPr>
              <w:t>2020</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sz w:val="24"/>
                <w:szCs w:val="24"/>
              </w:rPr>
            </w:pPr>
            <w:r w:rsidRPr="00935097">
              <w:rPr>
                <w:rFonts w:ascii="Arial" w:hAnsi="Arial" w:cs="Arial"/>
                <w:sz w:val="24"/>
                <w:szCs w:val="24"/>
              </w:rPr>
              <w:t>M²</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396</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Revestimento cerâmico para paredes internas com placas tipo esmaltada extra de dimensões 20 X 20 cm aplicadas em ambientes de área menor que </w:t>
            </w:r>
            <w:proofErr w:type="gramStart"/>
            <w:r w:rsidRPr="00810F23">
              <w:rPr>
                <w:rFonts w:ascii="Arial" w:hAnsi="Arial" w:cs="Arial"/>
                <w:sz w:val="24"/>
                <w:szCs w:val="24"/>
              </w:rPr>
              <w:t>5</w:t>
            </w:r>
            <w:proofErr w:type="gramEnd"/>
            <w:r w:rsidRPr="00810F23">
              <w:rPr>
                <w:rFonts w:ascii="Arial" w:hAnsi="Arial" w:cs="Arial"/>
                <w:sz w:val="24"/>
                <w:szCs w:val="24"/>
              </w:rPr>
              <w:t xml:space="preserve"> m² a meia altura das paredes. AF_06/2014</w:t>
            </w:r>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sz w:val="24"/>
                <w:szCs w:val="24"/>
              </w:rPr>
            </w:pPr>
            <w:r w:rsidRPr="00935097">
              <w:rPr>
                <w:rFonts w:ascii="Arial" w:hAnsi="Arial" w:cs="Arial"/>
                <w:sz w:val="24"/>
                <w:szCs w:val="24"/>
              </w:rPr>
              <w:t>M²</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292</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Execução de pavimento com aplicação de concreto asfáltico, camada de rolamento – exclusive carga e transporte. AF_11/2019</w:t>
            </w:r>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color w:val="000000"/>
                <w:sz w:val="24"/>
                <w:szCs w:val="24"/>
              </w:rPr>
            </w:pPr>
            <w:r w:rsidRPr="00935097">
              <w:rPr>
                <w:rFonts w:ascii="Arial" w:hAnsi="Arial" w:cs="Arial"/>
                <w:color w:val="000000"/>
                <w:sz w:val="24"/>
                <w:szCs w:val="24"/>
              </w:rPr>
              <w:t>M³</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16</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Execução de pavimento com aplicação de concreto asfáltico, camada de </w:t>
            </w:r>
            <w:proofErr w:type="spellStart"/>
            <w:r w:rsidRPr="00810F23">
              <w:rPr>
                <w:rFonts w:ascii="Arial" w:hAnsi="Arial" w:cs="Arial"/>
                <w:sz w:val="24"/>
                <w:szCs w:val="24"/>
              </w:rPr>
              <w:t>binder</w:t>
            </w:r>
            <w:proofErr w:type="spellEnd"/>
            <w:r w:rsidRPr="00810F23">
              <w:rPr>
                <w:rFonts w:ascii="Arial" w:hAnsi="Arial" w:cs="Arial"/>
                <w:sz w:val="24"/>
                <w:szCs w:val="24"/>
              </w:rPr>
              <w:t xml:space="preserve"> – exclusive carga e transporte. AF 11/2019</w:t>
            </w:r>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color w:val="000000"/>
                <w:sz w:val="24"/>
                <w:szCs w:val="24"/>
              </w:rPr>
            </w:pPr>
            <w:r w:rsidRPr="00935097">
              <w:rPr>
                <w:rFonts w:ascii="Arial" w:hAnsi="Arial" w:cs="Arial"/>
                <w:color w:val="000000"/>
                <w:sz w:val="24"/>
                <w:szCs w:val="24"/>
              </w:rPr>
              <w:t>M³</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16</w:t>
            </w:r>
          </w:p>
        </w:tc>
      </w:tr>
      <w:tr w:rsidR="00810F23" w:rsidRPr="006F3EE4" w:rsidTr="0021155B">
        <w:trPr>
          <w:trHeight w:val="330"/>
        </w:trPr>
        <w:tc>
          <w:tcPr>
            <w:tcW w:w="7441" w:type="dxa"/>
            <w:tcBorders>
              <w:top w:val="single" w:sz="4" w:space="0" w:color="auto"/>
              <w:left w:val="single" w:sz="8" w:space="0" w:color="auto"/>
              <w:bottom w:val="single" w:sz="4" w:space="0" w:color="auto"/>
              <w:right w:val="single" w:sz="8" w:space="0" w:color="auto"/>
            </w:tcBorders>
            <w:shd w:val="clear" w:color="auto" w:fill="auto"/>
          </w:tcPr>
          <w:p w:rsidR="00810F23" w:rsidRPr="00810F23" w:rsidRDefault="00810F23" w:rsidP="00983E92">
            <w:pPr>
              <w:rPr>
                <w:rFonts w:ascii="Arial" w:hAnsi="Arial" w:cs="Arial"/>
                <w:sz w:val="24"/>
                <w:szCs w:val="24"/>
              </w:rPr>
            </w:pPr>
            <w:r w:rsidRPr="00810F23">
              <w:rPr>
                <w:rFonts w:ascii="Arial" w:hAnsi="Arial" w:cs="Arial"/>
                <w:sz w:val="24"/>
                <w:szCs w:val="24"/>
              </w:rPr>
              <w:t xml:space="preserve">Fornecimento e assentamento de tubo em polietileno de alta resistência PEAD, cor preta, com DN 600 </w:t>
            </w:r>
            <w:proofErr w:type="gramStart"/>
            <w:r w:rsidRPr="00810F23">
              <w:rPr>
                <w:rFonts w:ascii="Arial" w:hAnsi="Arial" w:cs="Arial"/>
                <w:sz w:val="24"/>
                <w:szCs w:val="24"/>
              </w:rPr>
              <w:t>mm</w:t>
            </w:r>
            <w:proofErr w:type="gramEnd"/>
          </w:p>
        </w:tc>
        <w:tc>
          <w:tcPr>
            <w:tcW w:w="1134" w:type="dxa"/>
            <w:tcBorders>
              <w:top w:val="single" w:sz="4" w:space="0" w:color="auto"/>
              <w:left w:val="nil"/>
              <w:bottom w:val="single" w:sz="4" w:space="0" w:color="auto"/>
              <w:right w:val="single" w:sz="8" w:space="0" w:color="auto"/>
            </w:tcBorders>
            <w:shd w:val="clear" w:color="auto" w:fill="auto"/>
            <w:vAlign w:val="center"/>
          </w:tcPr>
          <w:p w:rsidR="00810F23" w:rsidRPr="00935097" w:rsidRDefault="00935097" w:rsidP="00E212A4">
            <w:pPr>
              <w:jc w:val="center"/>
              <w:rPr>
                <w:rFonts w:ascii="Arial" w:hAnsi="Arial" w:cs="Arial"/>
                <w:color w:val="000000"/>
                <w:sz w:val="24"/>
                <w:szCs w:val="24"/>
              </w:rPr>
            </w:pPr>
            <w:r w:rsidRPr="00935097">
              <w:rPr>
                <w:rFonts w:ascii="Arial" w:hAnsi="Arial" w:cs="Arial"/>
                <w:color w:val="000000"/>
                <w:sz w:val="24"/>
                <w:szCs w:val="24"/>
              </w:rPr>
              <w:t>M</w:t>
            </w:r>
          </w:p>
        </w:tc>
        <w:tc>
          <w:tcPr>
            <w:tcW w:w="1276" w:type="dxa"/>
            <w:tcBorders>
              <w:top w:val="single" w:sz="4" w:space="0" w:color="auto"/>
              <w:left w:val="nil"/>
              <w:bottom w:val="single" w:sz="4" w:space="0" w:color="auto"/>
              <w:right w:val="single" w:sz="8" w:space="0" w:color="auto"/>
            </w:tcBorders>
            <w:shd w:val="clear" w:color="auto" w:fill="auto"/>
            <w:vAlign w:val="center"/>
          </w:tcPr>
          <w:p w:rsidR="00810F23" w:rsidRDefault="00403B56" w:rsidP="00E212A4">
            <w:pPr>
              <w:jc w:val="center"/>
              <w:rPr>
                <w:rFonts w:ascii="Verdana" w:hAnsi="Verdana" w:cs="Calibri"/>
                <w:color w:val="000000"/>
                <w:sz w:val="22"/>
                <w:szCs w:val="22"/>
              </w:rPr>
            </w:pPr>
            <w:r>
              <w:rPr>
                <w:rFonts w:ascii="Verdana" w:hAnsi="Verdana" w:cs="Calibri"/>
                <w:color w:val="000000"/>
                <w:sz w:val="22"/>
                <w:szCs w:val="22"/>
              </w:rPr>
              <w:t>39</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784314">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lastRenderedPageBreak/>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proofErr w:type="gramStart"/>
      <w:r w:rsidR="00833DFB">
        <w:rPr>
          <w:rFonts w:ascii="Arial" w:hAnsi="Arial" w:cs="Arial"/>
          <w:sz w:val="24"/>
          <w:szCs w:val="24"/>
          <w:lang w:val="pt-BR"/>
        </w:rPr>
        <w:t>pleno vigor</w:t>
      </w:r>
      <w:proofErr w:type="gramEnd"/>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7E279C">
        <w:rPr>
          <w:rFonts w:ascii="Arial" w:hAnsi="Arial" w:cs="Arial"/>
          <w:sz w:val="24"/>
          <w:szCs w:val="24"/>
        </w:rPr>
        <w:t>221</w:t>
      </w:r>
      <w:r w:rsidR="00A6489C">
        <w:rPr>
          <w:rFonts w:ascii="Arial" w:hAnsi="Arial" w:cs="Arial"/>
          <w:sz w:val="24"/>
          <w:szCs w:val="24"/>
        </w:rPr>
        <w:t>.</w:t>
      </w:r>
      <w:r w:rsidR="007E279C">
        <w:rPr>
          <w:rFonts w:ascii="Arial" w:hAnsi="Arial" w:cs="Arial"/>
          <w:sz w:val="24"/>
          <w:szCs w:val="24"/>
        </w:rPr>
        <w:t>985</w:t>
      </w:r>
      <w:r w:rsidR="00A6489C">
        <w:rPr>
          <w:rFonts w:ascii="Arial" w:hAnsi="Arial" w:cs="Arial"/>
          <w:sz w:val="24"/>
          <w:szCs w:val="24"/>
        </w:rPr>
        <w:t>,</w:t>
      </w:r>
      <w:r w:rsidR="00767CFB">
        <w:rPr>
          <w:rFonts w:ascii="Arial" w:hAnsi="Arial" w:cs="Arial"/>
          <w:sz w:val="24"/>
          <w:szCs w:val="24"/>
        </w:rPr>
        <w:t>8</w:t>
      </w:r>
      <w:r w:rsidR="007E279C">
        <w:rPr>
          <w:rFonts w:ascii="Arial" w:hAnsi="Arial" w:cs="Arial"/>
          <w:sz w:val="24"/>
          <w:szCs w:val="24"/>
        </w:rPr>
        <w:t>7</w:t>
      </w:r>
      <w:r w:rsidR="005C7E93">
        <w:rPr>
          <w:rFonts w:ascii="Arial" w:hAnsi="Arial" w:cs="Arial"/>
          <w:sz w:val="24"/>
          <w:szCs w:val="24"/>
        </w:rPr>
        <w:t xml:space="preserve"> (</w:t>
      </w:r>
      <w:r w:rsidR="007E279C">
        <w:rPr>
          <w:rFonts w:ascii="Arial" w:hAnsi="Arial" w:cs="Arial"/>
          <w:sz w:val="24"/>
          <w:szCs w:val="24"/>
        </w:rPr>
        <w:t>duzentos e vinte e um</w:t>
      </w:r>
      <w:r w:rsidR="00E02A77">
        <w:rPr>
          <w:rFonts w:ascii="Arial" w:hAnsi="Arial" w:cs="Arial"/>
          <w:sz w:val="24"/>
          <w:szCs w:val="24"/>
        </w:rPr>
        <w:t xml:space="preserve"> </w:t>
      </w:r>
      <w:r w:rsidR="005C7E93">
        <w:rPr>
          <w:rFonts w:ascii="Arial" w:hAnsi="Arial" w:cs="Arial"/>
          <w:sz w:val="24"/>
          <w:szCs w:val="24"/>
        </w:rPr>
        <w:t xml:space="preserve">mil, </w:t>
      </w:r>
      <w:r w:rsidR="007E279C">
        <w:rPr>
          <w:rFonts w:ascii="Arial" w:hAnsi="Arial" w:cs="Arial"/>
          <w:sz w:val="24"/>
          <w:szCs w:val="24"/>
        </w:rPr>
        <w:t>nove</w:t>
      </w:r>
      <w:r w:rsidR="00E02A77">
        <w:rPr>
          <w:rFonts w:ascii="Arial" w:hAnsi="Arial" w:cs="Arial"/>
          <w:sz w:val="24"/>
          <w:szCs w:val="24"/>
        </w:rPr>
        <w:t xml:space="preserve">centos e oitenta e </w:t>
      </w:r>
      <w:r w:rsidR="007E279C">
        <w:rPr>
          <w:rFonts w:ascii="Arial" w:hAnsi="Arial" w:cs="Arial"/>
          <w:sz w:val="24"/>
          <w:szCs w:val="24"/>
        </w:rPr>
        <w:t>cinco</w:t>
      </w:r>
      <w:r w:rsidR="00256A89">
        <w:rPr>
          <w:rFonts w:ascii="Arial" w:hAnsi="Arial" w:cs="Arial"/>
          <w:sz w:val="24"/>
          <w:szCs w:val="24"/>
        </w:rPr>
        <w:t xml:space="preserve"> </w:t>
      </w:r>
      <w:r w:rsidR="005C7E93">
        <w:rPr>
          <w:rFonts w:ascii="Arial" w:hAnsi="Arial" w:cs="Arial"/>
          <w:sz w:val="24"/>
          <w:szCs w:val="24"/>
        </w:rPr>
        <w:t xml:space="preserve">reais e </w:t>
      </w:r>
      <w:r w:rsidR="00E02A77">
        <w:rPr>
          <w:rFonts w:ascii="Arial" w:hAnsi="Arial" w:cs="Arial"/>
          <w:sz w:val="24"/>
          <w:szCs w:val="24"/>
        </w:rPr>
        <w:t xml:space="preserve">oitenta e </w:t>
      </w:r>
      <w:r w:rsidR="007E279C">
        <w:rPr>
          <w:rFonts w:ascii="Arial" w:hAnsi="Arial" w:cs="Arial"/>
          <w:sz w:val="24"/>
          <w:szCs w:val="24"/>
        </w:rPr>
        <w:t>sete</w:t>
      </w:r>
      <w:r w:rsidR="00256A89">
        <w:rPr>
          <w:rFonts w:ascii="Arial" w:hAnsi="Arial" w:cs="Arial"/>
          <w:sz w:val="24"/>
          <w:szCs w:val="24"/>
        </w:rPr>
        <w:t xml:space="preserve"> </w:t>
      </w:r>
      <w:r w:rsidR="005C7E93">
        <w:rPr>
          <w:rFonts w:ascii="Arial" w:hAnsi="Arial" w:cs="Arial"/>
          <w:sz w:val="24"/>
          <w:szCs w:val="24"/>
        </w:rPr>
        <w:t>centavos)</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w:t>
      </w:r>
      <w:r w:rsidR="00082A35" w:rsidRPr="00742FF4">
        <w:rPr>
          <w:rFonts w:ascii="Arial" w:hAnsi="Arial" w:cs="Arial"/>
          <w:sz w:val="24"/>
          <w:szCs w:val="24"/>
        </w:rPr>
        <w:t xml:space="preserve"> </w:t>
      </w:r>
      <w:r w:rsidR="00BE2728">
        <w:rPr>
          <w:rFonts w:ascii="Arial" w:hAnsi="Arial" w:cs="Arial"/>
          <w:sz w:val="24"/>
          <w:szCs w:val="24"/>
        </w:rPr>
        <w:t xml:space="preserve">de </w:t>
      </w:r>
      <w:r w:rsidR="00BE2728" w:rsidRPr="00A1129D">
        <w:rPr>
          <w:rFonts w:ascii="Arial" w:hAnsi="Arial" w:cs="Arial"/>
          <w:sz w:val="24"/>
          <w:szCs w:val="24"/>
        </w:rPr>
        <w:t>R$</w:t>
      </w:r>
      <w:r w:rsidR="00BE2728">
        <w:rPr>
          <w:rFonts w:ascii="Arial" w:hAnsi="Arial" w:cs="Arial"/>
          <w:sz w:val="24"/>
          <w:szCs w:val="24"/>
        </w:rPr>
        <w:t xml:space="preserve"> 22.198,58 </w:t>
      </w:r>
      <w:r w:rsidR="00BE2728" w:rsidRPr="00A1129D">
        <w:rPr>
          <w:rFonts w:ascii="Arial" w:hAnsi="Arial" w:cs="Arial"/>
          <w:sz w:val="24"/>
          <w:szCs w:val="24"/>
        </w:rPr>
        <w:t>(</w:t>
      </w:r>
      <w:r w:rsidR="00BE2728">
        <w:rPr>
          <w:rFonts w:ascii="Arial" w:hAnsi="Arial" w:cs="Arial"/>
          <w:sz w:val="24"/>
          <w:szCs w:val="24"/>
        </w:rPr>
        <w:t>vinte e dois mil, cento e noventa e oito reais e cinquenta e oito centavos</w:t>
      </w:r>
      <w:r w:rsidR="00BE2728"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B860FB" w:rsidRDefault="00B860FB"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w:t>
      </w:r>
      <w:r w:rsidR="00C47683"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B860FB" w:rsidRDefault="00B860FB"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lastRenderedPageBreak/>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B860FB" w:rsidRDefault="00B860FB"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EF29F5" w:rsidRDefault="00EF29F5" w:rsidP="00D41830">
      <w:pPr>
        <w:jc w:val="both"/>
        <w:rPr>
          <w:rFonts w:ascii="Arial" w:hAnsi="Arial" w:cs="Arial"/>
          <w:b/>
          <w:sz w:val="24"/>
          <w:szCs w:val="24"/>
        </w:rPr>
      </w:pPr>
    </w:p>
    <w:p w:rsidR="00EF29F5" w:rsidRDefault="00EF29F5" w:rsidP="00D41830">
      <w:pPr>
        <w:jc w:val="both"/>
        <w:rPr>
          <w:rFonts w:ascii="Arial" w:hAnsi="Arial" w:cs="Arial"/>
          <w:b/>
          <w:sz w:val="24"/>
          <w:szCs w:val="24"/>
        </w:rPr>
      </w:pPr>
    </w:p>
    <w:p w:rsidR="00EF29F5" w:rsidRDefault="00EF29F5" w:rsidP="00D41830">
      <w:pPr>
        <w:jc w:val="both"/>
        <w:rPr>
          <w:rFonts w:ascii="Arial" w:hAnsi="Arial" w:cs="Arial"/>
          <w:b/>
          <w:sz w:val="24"/>
          <w:szCs w:val="24"/>
        </w:rPr>
      </w:pPr>
    </w:p>
    <w:p w:rsidR="00EF29F5" w:rsidRDefault="00EF29F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w:t>
      </w:r>
      <w:r>
        <w:rPr>
          <w:rFonts w:ascii="Arial" w:hAnsi="Arial" w:cs="Arial"/>
          <w:sz w:val="24"/>
          <w:szCs w:val="24"/>
        </w:rPr>
        <w:lastRenderedPageBreak/>
        <w:t>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EF29F5" w:rsidRDefault="00EF29F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1D09F6" w:rsidRPr="00125A3A">
        <w:rPr>
          <w:rFonts w:ascii="Arial" w:hAnsi="Arial" w:cs="Arial"/>
          <w:sz w:val="24"/>
          <w:szCs w:val="24"/>
        </w:rPr>
        <w:t>inexeq</w:t>
      </w:r>
      <w:r w:rsidR="001D09F6">
        <w:rPr>
          <w:rFonts w:ascii="Arial" w:hAnsi="Arial" w:cs="Arial"/>
          <w:sz w:val="24"/>
          <w:szCs w:val="24"/>
        </w:rPr>
        <w:t>u</w:t>
      </w:r>
      <w:r w:rsidR="001D09F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EF29F5" w:rsidRDefault="00EF29F5"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xml:space="preserve">, após a aplicação do critério de desempate, se for o caso, desde </w:t>
      </w:r>
      <w:r w:rsidR="000B05F8">
        <w:rPr>
          <w:rFonts w:ascii="Arial" w:hAnsi="Arial" w:cs="Arial"/>
          <w:sz w:val="24"/>
          <w:szCs w:val="24"/>
        </w:rPr>
        <w:t>que</w:t>
      </w:r>
      <w:r>
        <w:rPr>
          <w:rFonts w:ascii="Arial" w:hAnsi="Arial" w:cs="Arial"/>
          <w:sz w:val="24"/>
          <w:szCs w:val="24"/>
        </w:rPr>
        <w:t xml:space="preserv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w:t>
      </w:r>
      <w:proofErr w:type="spellStart"/>
      <w:r>
        <w:rPr>
          <w:rFonts w:ascii="Arial" w:hAnsi="Arial" w:cs="Arial"/>
          <w:sz w:val="24"/>
          <w:szCs w:val="24"/>
        </w:rPr>
        <w:t>realizar-se-à</w:t>
      </w:r>
      <w:proofErr w:type="spellEnd"/>
      <w:r>
        <w:rPr>
          <w:rFonts w:ascii="Arial" w:hAnsi="Arial" w:cs="Arial"/>
          <w:sz w:val="24"/>
          <w:szCs w:val="24"/>
        </w:rPr>
        <w:t xml:space="preserve">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 xml:space="preserve">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2F3D4C" w:rsidRDefault="002F3D4C" w:rsidP="00D41830">
      <w:pPr>
        <w:tabs>
          <w:tab w:val="left" w:pos="0"/>
          <w:tab w:val="left" w:pos="180"/>
          <w:tab w:val="left" w:pos="900"/>
        </w:tabs>
        <w:spacing w:after="120"/>
        <w:jc w:val="both"/>
        <w:rPr>
          <w:rFonts w:ascii="Arial" w:hAnsi="Arial" w:cs="Arial"/>
          <w:b/>
          <w:sz w:val="24"/>
          <w:szCs w:val="24"/>
        </w:rPr>
      </w:pPr>
    </w:p>
    <w:p w:rsidR="002F3D4C" w:rsidRDefault="002F3D4C"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 dotaç</w:t>
      </w:r>
      <w:r w:rsidR="00CB6191">
        <w:rPr>
          <w:rFonts w:ascii="Arial" w:hAnsi="Arial" w:cs="Arial"/>
          <w:sz w:val="24"/>
          <w:szCs w:val="24"/>
          <w:lang w:val="pt-BR"/>
        </w:rPr>
        <w:t xml:space="preserve">ão </w:t>
      </w:r>
      <w:r w:rsidRPr="000F6E17">
        <w:rPr>
          <w:rFonts w:ascii="Arial" w:hAnsi="Arial" w:cs="Arial"/>
          <w:sz w:val="24"/>
          <w:szCs w:val="24"/>
          <w:lang w:val="pt-BR"/>
        </w:rPr>
        <w:t xml:space="preserve">orçamentária de nº. </w:t>
      </w:r>
      <w:r w:rsidR="00EB37E6">
        <w:rPr>
          <w:rFonts w:ascii="Arial" w:hAnsi="Arial" w:cs="Arial"/>
          <w:sz w:val="24"/>
          <w:szCs w:val="24"/>
          <w:lang w:val="pt-BR"/>
        </w:rPr>
        <w:t>12</w:t>
      </w:r>
      <w:r w:rsidR="006B5352">
        <w:rPr>
          <w:rFonts w:ascii="Arial" w:hAnsi="Arial" w:cs="Arial"/>
          <w:sz w:val="24"/>
          <w:szCs w:val="24"/>
          <w:lang w:val="pt-BR"/>
        </w:rPr>
        <w:t>.0</w:t>
      </w:r>
      <w:r w:rsidR="002E551B">
        <w:rPr>
          <w:rFonts w:ascii="Arial" w:hAnsi="Arial" w:cs="Arial"/>
          <w:sz w:val="24"/>
          <w:szCs w:val="24"/>
          <w:lang w:val="pt-BR"/>
        </w:rPr>
        <w:t>1</w:t>
      </w:r>
      <w:r w:rsidR="006B5352">
        <w:rPr>
          <w:rFonts w:ascii="Arial" w:hAnsi="Arial" w:cs="Arial"/>
          <w:sz w:val="24"/>
          <w:szCs w:val="24"/>
          <w:lang w:val="pt-BR"/>
        </w:rPr>
        <w:t>.1</w:t>
      </w:r>
      <w:r w:rsidR="00EB37E6">
        <w:rPr>
          <w:rFonts w:ascii="Arial" w:hAnsi="Arial" w:cs="Arial"/>
          <w:sz w:val="24"/>
          <w:szCs w:val="24"/>
          <w:lang w:val="pt-BR"/>
        </w:rPr>
        <w:t>5</w:t>
      </w:r>
      <w:r w:rsidR="006B5352">
        <w:rPr>
          <w:rFonts w:ascii="Arial" w:hAnsi="Arial" w:cs="Arial"/>
          <w:sz w:val="24"/>
          <w:szCs w:val="24"/>
          <w:lang w:val="pt-BR"/>
        </w:rPr>
        <w:t>.</w:t>
      </w:r>
      <w:r w:rsidR="00EB37E6">
        <w:rPr>
          <w:rFonts w:ascii="Arial" w:hAnsi="Arial" w:cs="Arial"/>
          <w:sz w:val="24"/>
          <w:szCs w:val="24"/>
          <w:lang w:val="pt-BR"/>
        </w:rPr>
        <w:t>451</w:t>
      </w:r>
      <w:r w:rsidR="006B5352">
        <w:rPr>
          <w:rFonts w:ascii="Arial" w:hAnsi="Arial" w:cs="Arial"/>
          <w:sz w:val="24"/>
          <w:szCs w:val="24"/>
          <w:lang w:val="pt-BR"/>
        </w:rPr>
        <w:t>.00</w:t>
      </w:r>
      <w:r w:rsidR="00EB37E6">
        <w:rPr>
          <w:rFonts w:ascii="Arial" w:hAnsi="Arial" w:cs="Arial"/>
          <w:sz w:val="24"/>
          <w:szCs w:val="24"/>
          <w:lang w:val="pt-BR"/>
        </w:rPr>
        <w:t>06</w:t>
      </w:r>
      <w:r w:rsidR="006B5352">
        <w:rPr>
          <w:rFonts w:ascii="Arial" w:hAnsi="Arial" w:cs="Arial"/>
          <w:sz w:val="24"/>
          <w:szCs w:val="24"/>
          <w:lang w:val="pt-BR"/>
        </w:rPr>
        <w:t>-4.4.90.51-</w:t>
      </w:r>
      <w:r w:rsidR="004B284C">
        <w:rPr>
          <w:rFonts w:ascii="Arial" w:hAnsi="Arial" w:cs="Arial"/>
          <w:sz w:val="24"/>
          <w:szCs w:val="24"/>
          <w:lang w:val="pt-BR"/>
        </w:rPr>
        <w:t>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w:t>
      </w:r>
      <w:proofErr w:type="gramStart"/>
      <w:r w:rsidRPr="000629A5">
        <w:rPr>
          <w:rFonts w:ascii="Arial" w:hAnsi="Arial" w:cs="Arial"/>
          <w:sz w:val="24"/>
          <w:szCs w:val="24"/>
          <w:lang w:val="pt-BR"/>
        </w:rPr>
        <w:t>08:00</w:t>
      </w:r>
      <w:proofErr w:type="gramEnd"/>
      <w:r w:rsidRPr="000629A5">
        <w:rPr>
          <w:rFonts w:ascii="Arial" w:hAnsi="Arial" w:cs="Arial"/>
          <w:sz w:val="24"/>
          <w:szCs w:val="24"/>
          <w:lang w:val="pt-BR"/>
        </w:rPr>
        <w:t xml:space="preserve">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w:t>
      </w:r>
      <w:proofErr w:type="gramStart"/>
      <w:r>
        <w:rPr>
          <w:rFonts w:ascii="Arial" w:hAnsi="Arial" w:cs="Arial"/>
          <w:sz w:val="24"/>
          <w:szCs w:val="24"/>
        </w:rPr>
        <w:t>FINANCEIRO</w:t>
      </w:r>
      <w:proofErr w:type="gramEnd"/>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A34C8B" w:rsidRDefault="00A34C8B"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2F3D4C" w:rsidRDefault="002F3D4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F3D4C" w:rsidRDefault="002F3D4C" w:rsidP="00D41830">
      <w:pPr>
        <w:tabs>
          <w:tab w:val="left" w:pos="10206"/>
        </w:tabs>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sidR="007F1423">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283BD3">
        <w:rPr>
          <w:rFonts w:ascii="Arial" w:hAnsi="Arial" w:cs="Arial"/>
          <w:sz w:val="24"/>
          <w:szCs w:val="24"/>
        </w:rPr>
        <w:t xml:space="preserve"> </w:t>
      </w:r>
      <w:proofErr w:type="gramEnd"/>
      <w:r w:rsidR="00C75B7A">
        <w:rPr>
          <w:rFonts w:ascii="Arial" w:hAnsi="Arial" w:cs="Arial"/>
          <w:sz w:val="24"/>
          <w:szCs w:val="24"/>
        </w:rPr>
        <w:t xml:space="preserve">15 </w:t>
      </w:r>
      <w:r w:rsidR="007F1423">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C75B7A">
        <w:rPr>
          <w:rFonts w:ascii="Arial" w:hAnsi="Arial" w:cs="Arial"/>
          <w:sz w:val="24"/>
          <w:szCs w:val="24"/>
        </w:rPr>
        <w:t>março</w:t>
      </w:r>
      <w:r w:rsidR="00283BD3">
        <w:rPr>
          <w:rFonts w:ascii="Arial" w:hAnsi="Arial" w:cs="Arial"/>
          <w:sz w:val="24"/>
          <w:szCs w:val="24"/>
        </w:rPr>
        <w:t xml:space="preserve">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7F1423">
        <w:rPr>
          <w:rFonts w:ascii="Arial" w:hAnsi="Arial" w:cs="Arial"/>
          <w:sz w:val="24"/>
          <w:szCs w:val="24"/>
        </w:rPr>
        <w:t>22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081D0A" w:rsidRDefault="00081D0A" w:rsidP="00D41830">
      <w:pPr>
        <w:pStyle w:val="Cabealho"/>
        <w:tabs>
          <w:tab w:val="left" w:pos="0"/>
        </w:tabs>
        <w:jc w:val="both"/>
        <w:rPr>
          <w:rFonts w:ascii="Arial" w:hAnsi="Arial" w:cs="Arial"/>
          <w:sz w:val="24"/>
          <w:szCs w:val="24"/>
          <w:lang w:val="pt-BR"/>
        </w:rPr>
      </w:pPr>
    </w:p>
    <w:p w:rsidR="000F4A7C" w:rsidRDefault="000F4A7C" w:rsidP="000F4A7C">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0F4A7C" w:rsidRDefault="000F4A7C" w:rsidP="000F4A7C">
      <w:pPr>
        <w:spacing w:line="360" w:lineRule="auto"/>
        <w:rPr>
          <w:rFonts w:ascii="Arial" w:hAnsi="Arial" w:cs="Arial"/>
          <w:sz w:val="24"/>
          <w:szCs w:val="24"/>
        </w:rPr>
      </w:pPr>
      <w:proofErr w:type="gramEnd"/>
    </w:p>
    <w:p w:rsidR="000F4A7C" w:rsidRDefault="000F4A7C" w:rsidP="000F4A7C">
      <w:pPr>
        <w:spacing w:line="360" w:lineRule="auto"/>
        <w:rPr>
          <w:rFonts w:ascii="Arial" w:hAnsi="Arial" w:cs="Arial"/>
          <w:sz w:val="24"/>
          <w:szCs w:val="24"/>
        </w:rPr>
      </w:pPr>
    </w:p>
    <w:p w:rsidR="000F4A7C" w:rsidRDefault="000F4A7C" w:rsidP="000F4A7C">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jc w:val="both"/>
        <w:rPr>
          <w:rFonts w:ascii="Arial" w:hAnsi="Arial" w:cs="Arial"/>
          <w:sz w:val="24"/>
          <w:szCs w:val="24"/>
        </w:rPr>
      </w:pPr>
    </w:p>
    <w:p w:rsidR="000F4A7C" w:rsidRDefault="000F4A7C" w:rsidP="000F4A7C">
      <w:pPr>
        <w:spacing w:line="360" w:lineRule="auto"/>
        <w:rPr>
          <w:rFonts w:ascii="Arial" w:hAnsi="Arial" w:cs="Arial"/>
          <w:sz w:val="24"/>
          <w:szCs w:val="24"/>
        </w:rPr>
      </w:pPr>
      <w:r>
        <w:rPr>
          <w:rFonts w:ascii="Arial" w:hAnsi="Arial" w:cs="Arial"/>
          <w:sz w:val="24"/>
          <w:szCs w:val="24"/>
        </w:rPr>
        <w:t xml:space="preserve">Fernando Pereira da Silva – Membro </w:t>
      </w:r>
    </w:p>
    <w:p w:rsidR="000F4A7C" w:rsidRDefault="000F4A7C" w:rsidP="000F4A7C">
      <w:pPr>
        <w:jc w:val="center"/>
        <w:rPr>
          <w:rFonts w:ascii="Arial" w:hAnsi="Arial" w:cs="Arial"/>
          <w:b/>
          <w:bCs/>
          <w:sz w:val="36"/>
          <w:szCs w:val="36"/>
        </w:rPr>
      </w:pPr>
    </w:p>
    <w:p w:rsidR="000F4A7C" w:rsidRDefault="000F4A7C" w:rsidP="000F4A7C">
      <w:pPr>
        <w:jc w:val="center"/>
        <w:rPr>
          <w:rFonts w:ascii="Arial" w:hAnsi="Arial" w:cs="Arial"/>
          <w:b/>
          <w:bCs/>
          <w:sz w:val="36"/>
          <w:szCs w:val="36"/>
        </w:rPr>
      </w:pPr>
    </w:p>
    <w:p w:rsidR="000F4A7C" w:rsidRDefault="000F4A7C" w:rsidP="000F4A7C">
      <w:pPr>
        <w:spacing w:line="360" w:lineRule="auto"/>
        <w:jc w:val="both"/>
        <w:rPr>
          <w:rFonts w:ascii="Arial" w:hAnsi="Arial" w:cs="Arial"/>
          <w:sz w:val="24"/>
          <w:szCs w:val="24"/>
        </w:rPr>
      </w:pPr>
      <w:r>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D41830" w:rsidRDefault="00D41830" w:rsidP="00E7174F">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2F3D4C" w:rsidRDefault="002F3D4C" w:rsidP="00D41830">
      <w:pPr>
        <w:spacing w:after="120"/>
        <w:ind w:left="284" w:right="227"/>
        <w:jc w:val="center"/>
        <w:rPr>
          <w:rFonts w:ascii="Arial" w:hAnsi="Arial" w:cs="Arial"/>
          <w:b/>
          <w:sz w:val="36"/>
          <w:szCs w:val="36"/>
        </w:rPr>
      </w:pPr>
    </w:p>
    <w:p w:rsidR="00A54E66" w:rsidRDefault="00A54E66"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A7715F" w:rsidRDefault="00A7715F" w:rsidP="00D41830">
      <w:pPr>
        <w:spacing w:after="120"/>
        <w:ind w:left="284" w:right="227"/>
        <w:jc w:val="center"/>
        <w:rPr>
          <w:rFonts w:ascii="Arial" w:hAnsi="Arial" w:cs="Arial"/>
          <w:b/>
        </w:rPr>
      </w:pPr>
    </w:p>
    <w:p w:rsidR="00A7715F" w:rsidRDefault="00A7715F"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704BCC" w:rsidRDefault="00704BC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704BCC">
        <w:rPr>
          <w:rFonts w:ascii="Arial" w:hAnsi="Arial" w:cs="Arial"/>
          <w:bCs/>
          <w:sz w:val="24"/>
          <w:szCs w:val="24"/>
        </w:rPr>
        <w:t>6054</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8A2469">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E281B">
        <w:rPr>
          <w:rFonts w:ascii="Arial" w:hAnsi="Arial"/>
          <w:sz w:val="24"/>
          <w:szCs w:val="24"/>
        </w:rPr>
        <w:t xml:space="preserve"> </w:t>
      </w:r>
      <w:r w:rsidR="00DD7063">
        <w:rPr>
          <w:rFonts w:ascii="Arial" w:hAnsi="Arial"/>
          <w:sz w:val="24"/>
          <w:szCs w:val="24"/>
        </w:rPr>
        <w:t>12</w:t>
      </w:r>
      <w:r w:rsidR="00FE281B">
        <w:rPr>
          <w:rFonts w:ascii="Arial" w:hAnsi="Arial"/>
          <w:sz w:val="24"/>
          <w:szCs w:val="24"/>
        </w:rPr>
        <w:t xml:space="preserve">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FB6532">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5F211A">
        <w:rPr>
          <w:rFonts w:ascii="Arial" w:hAnsi="Arial" w:cs="Arial"/>
          <w:bCs/>
          <w:sz w:val="24"/>
          <w:szCs w:val="24"/>
          <w:lang w:val="pt-BR"/>
        </w:rPr>
        <w:t>C</w:t>
      </w:r>
      <w:proofErr w:type="spellStart"/>
      <w:r w:rsidR="005F211A" w:rsidRPr="007C761E">
        <w:rPr>
          <w:rFonts w:ascii="Arial" w:hAnsi="Arial" w:cs="Arial"/>
          <w:bCs/>
          <w:sz w:val="24"/>
          <w:szCs w:val="24"/>
        </w:rPr>
        <w:t>ontratação</w:t>
      </w:r>
      <w:proofErr w:type="spellEnd"/>
      <w:r w:rsidR="005F211A" w:rsidRPr="007C761E">
        <w:rPr>
          <w:rFonts w:ascii="Arial" w:hAnsi="Arial" w:cs="Arial"/>
          <w:bCs/>
          <w:sz w:val="24"/>
          <w:szCs w:val="24"/>
        </w:rPr>
        <w:t xml:space="preserve"> de empresa para execução de construção e revitalização do campo do </w:t>
      </w:r>
      <w:r w:rsidR="005F211A">
        <w:rPr>
          <w:rFonts w:ascii="Arial" w:hAnsi="Arial" w:cs="Arial"/>
          <w:bCs/>
          <w:sz w:val="24"/>
          <w:szCs w:val="24"/>
          <w:lang w:val="pt-BR"/>
        </w:rPr>
        <w:t>B</w:t>
      </w:r>
      <w:proofErr w:type="spellStart"/>
      <w:r w:rsidR="005F211A" w:rsidRPr="007C761E">
        <w:rPr>
          <w:rFonts w:ascii="Arial" w:hAnsi="Arial" w:cs="Arial"/>
          <w:bCs/>
          <w:sz w:val="24"/>
          <w:szCs w:val="24"/>
        </w:rPr>
        <w:t>ahia</w:t>
      </w:r>
      <w:proofErr w:type="spellEnd"/>
      <w:r w:rsidR="005F211A">
        <w:rPr>
          <w:rFonts w:ascii="Arial" w:hAnsi="Arial" w:cs="Arial"/>
          <w:b/>
          <w:bCs/>
        </w:rPr>
        <w:t xml:space="preserve"> </w:t>
      </w:r>
      <w:r w:rsidR="008A28FD">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roofErr w:type="gramStart"/>
      <w:r w:rsidRPr="00AC1C15">
        <w:rPr>
          <w:rFonts w:ascii="Arial" w:hAnsi="Arial"/>
          <w:sz w:val="24"/>
          <w:szCs w:val="24"/>
        </w:rPr>
        <w:t>......................</w:t>
      </w:r>
      <w:proofErr w:type="gramEnd"/>
      <w:r w:rsidRPr="00AC1C15">
        <w:rPr>
          <w:rFonts w:ascii="Arial" w:hAnsi="Arial"/>
          <w:sz w:val="24"/>
          <w:szCs w:val="24"/>
        </w:rPr>
        <w:t>(.......................................).</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2A01E3">
        <w:rPr>
          <w:rFonts w:ascii="Arial" w:hAnsi="Arial" w:cs="Arial"/>
          <w:sz w:val="24"/>
          <w:szCs w:val="24"/>
        </w:rPr>
        <w:t>36</w:t>
      </w:r>
      <w:r w:rsidR="003F63AB">
        <w:rPr>
          <w:rFonts w:ascii="Arial" w:hAnsi="Arial" w:cs="Arial"/>
          <w:sz w:val="24"/>
          <w:szCs w:val="24"/>
        </w:rPr>
        <w:t xml:space="preserve">0 </w:t>
      </w:r>
      <w:r w:rsidR="003F63AB" w:rsidRPr="00742FF4">
        <w:rPr>
          <w:rFonts w:ascii="Arial" w:hAnsi="Arial" w:cs="Arial"/>
          <w:sz w:val="24"/>
          <w:szCs w:val="24"/>
        </w:rPr>
        <w:t>(</w:t>
      </w:r>
      <w:r w:rsidR="002A01E3">
        <w:rPr>
          <w:rFonts w:ascii="Arial" w:hAnsi="Arial" w:cs="Arial"/>
          <w:sz w:val="24"/>
          <w:szCs w:val="24"/>
        </w:rPr>
        <w:t>trezentos e sessenta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w:t>
      </w:r>
      <w:r w:rsidR="002A01E3">
        <w:rPr>
          <w:rFonts w:ascii="Arial" w:hAnsi="Arial" w:cs="Arial"/>
          <w:sz w:val="24"/>
          <w:szCs w:val="24"/>
        </w:rPr>
        <w:t>3</w:t>
      </w:r>
      <w:r w:rsidR="00B36F7C">
        <w:rPr>
          <w:rFonts w:ascii="Arial" w:hAnsi="Arial" w:cs="Arial"/>
          <w:sz w:val="24"/>
          <w:szCs w:val="24"/>
        </w:rPr>
        <w:t xml:space="preserve">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A27453">
        <w:rPr>
          <w:rFonts w:ascii="Arial" w:hAnsi="Arial" w:cs="Arial"/>
          <w:bCs/>
          <w:sz w:val="24"/>
          <w:szCs w:val="24"/>
        </w:rPr>
        <w:t>6054</w:t>
      </w:r>
      <w:r w:rsidR="00997FF5" w:rsidRPr="00997FF5">
        <w:rPr>
          <w:rFonts w:ascii="Arial" w:hAnsi="Arial" w:cs="Arial"/>
          <w:bCs/>
          <w:sz w:val="24"/>
          <w:szCs w:val="24"/>
        </w:rPr>
        <w:t xml:space="preserve"> / 20</w:t>
      </w:r>
      <w:r w:rsidR="007C6785">
        <w:rPr>
          <w:rFonts w:ascii="Arial" w:hAnsi="Arial" w:cs="Arial"/>
          <w:bCs/>
          <w:sz w:val="24"/>
          <w:szCs w:val="24"/>
        </w:rPr>
        <w:t>2</w:t>
      </w:r>
      <w:r w:rsidR="00FF5561">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69272B">
        <w:rPr>
          <w:rFonts w:ascii="Arial" w:hAnsi="Arial"/>
          <w:sz w:val="24"/>
          <w:szCs w:val="24"/>
        </w:rPr>
        <w:t xml:space="preserve">12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FF5561">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0771FD" w:rsidRPr="00BF75A5" w:rsidRDefault="00D41830" w:rsidP="000771FD">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0C04D0">
        <w:rPr>
          <w:rFonts w:ascii="Arial" w:hAnsi="Arial" w:cs="Arial"/>
          <w:bCs/>
          <w:sz w:val="24"/>
          <w:szCs w:val="24"/>
          <w:lang w:val="pt-BR"/>
        </w:rPr>
        <w:t>C</w:t>
      </w:r>
      <w:proofErr w:type="spellStart"/>
      <w:r w:rsidR="000C04D0" w:rsidRPr="007C761E">
        <w:rPr>
          <w:rFonts w:ascii="Arial" w:hAnsi="Arial" w:cs="Arial"/>
          <w:bCs/>
          <w:sz w:val="24"/>
          <w:szCs w:val="24"/>
        </w:rPr>
        <w:t>ontratação</w:t>
      </w:r>
      <w:proofErr w:type="spellEnd"/>
      <w:r w:rsidR="000C04D0" w:rsidRPr="007C761E">
        <w:rPr>
          <w:rFonts w:ascii="Arial" w:hAnsi="Arial" w:cs="Arial"/>
          <w:bCs/>
          <w:sz w:val="24"/>
          <w:szCs w:val="24"/>
        </w:rPr>
        <w:t xml:space="preserve"> de empresa para execução de construção e revitalização do campo do </w:t>
      </w:r>
      <w:r w:rsidR="000C04D0">
        <w:rPr>
          <w:rFonts w:ascii="Arial" w:hAnsi="Arial" w:cs="Arial"/>
          <w:bCs/>
          <w:sz w:val="24"/>
          <w:szCs w:val="24"/>
          <w:lang w:val="pt-BR"/>
        </w:rPr>
        <w:t>B</w:t>
      </w:r>
      <w:proofErr w:type="spellStart"/>
      <w:r w:rsidR="000C04D0" w:rsidRPr="007C761E">
        <w:rPr>
          <w:rFonts w:ascii="Arial" w:hAnsi="Arial" w:cs="Arial"/>
          <w:bCs/>
          <w:sz w:val="24"/>
          <w:szCs w:val="24"/>
        </w:rPr>
        <w:t>ahia</w:t>
      </w:r>
      <w:proofErr w:type="spellEnd"/>
      <w:r w:rsidR="000C04D0">
        <w:rPr>
          <w:rFonts w:ascii="Arial" w:hAnsi="Arial" w:cs="Arial"/>
          <w:b/>
          <w:bCs/>
        </w:rPr>
        <w:t xml:space="preserve"> </w:t>
      </w:r>
      <w:r w:rsidR="000C04D0">
        <w:rPr>
          <w:rFonts w:ascii="Arial" w:hAnsi="Arial" w:cs="Arial"/>
          <w:bCs/>
          <w:sz w:val="24"/>
          <w:szCs w:val="24"/>
        </w:rPr>
        <w:t>no</w:t>
      </w:r>
      <w:r w:rsidR="000C04D0" w:rsidRPr="000D0979">
        <w:rPr>
          <w:rFonts w:ascii="Arial" w:hAnsi="Arial" w:cs="Arial"/>
          <w:bCs/>
          <w:sz w:val="24"/>
          <w:szCs w:val="24"/>
        </w:rPr>
        <w:t xml:space="preserve"> município</w:t>
      </w:r>
      <w:r w:rsidR="000C04D0">
        <w:rPr>
          <w:rFonts w:ascii="Arial" w:hAnsi="Arial" w:cs="Arial"/>
          <w:bCs/>
          <w:sz w:val="24"/>
          <w:szCs w:val="24"/>
        </w:rPr>
        <w:t xml:space="preserve"> de Carapicuíba</w:t>
      </w:r>
      <w:r w:rsidR="000771FD">
        <w:rPr>
          <w:rFonts w:ascii="Arial" w:hAnsi="Arial" w:cs="Arial"/>
          <w:bCs/>
          <w:sz w:val="24"/>
          <w:szCs w:val="24"/>
        </w:rPr>
        <w:t>.</w:t>
      </w: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w:t>
      </w:r>
      <w:proofErr w:type="spellStart"/>
      <w:r w:rsidRPr="00845323">
        <w:rPr>
          <w:rFonts w:ascii="Arial" w:hAnsi="Arial"/>
          <w:sz w:val="24"/>
          <w:szCs w:val="24"/>
        </w:rPr>
        <w:t>Sr</w:t>
      </w:r>
      <w:proofErr w:type="spellEnd"/>
      <w:r w:rsidRPr="00845323">
        <w:rPr>
          <w:rFonts w:ascii="Arial" w:hAnsi="Arial"/>
          <w:sz w:val="24"/>
          <w:szCs w:val="24"/>
        </w:rPr>
        <w:t xml:space="preserve">(a)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25397D" w:rsidRDefault="0025397D"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C17E4E">
        <w:rPr>
          <w:rFonts w:ascii="Arial" w:hAnsi="Arial" w:cs="Arial"/>
          <w:bCs/>
          <w:sz w:val="24"/>
          <w:szCs w:val="24"/>
        </w:rPr>
        <w:t>6054</w:t>
      </w:r>
      <w:r w:rsidR="00997FF5" w:rsidRPr="00997FF5">
        <w:rPr>
          <w:rFonts w:ascii="Arial" w:hAnsi="Arial" w:cs="Arial"/>
          <w:bCs/>
          <w:sz w:val="24"/>
          <w:szCs w:val="24"/>
        </w:rPr>
        <w:t xml:space="preserve"> / 20</w:t>
      </w:r>
      <w:r w:rsidR="005218BC">
        <w:rPr>
          <w:rFonts w:ascii="Arial" w:hAnsi="Arial" w:cs="Arial"/>
          <w:bCs/>
          <w:sz w:val="24"/>
          <w:szCs w:val="24"/>
        </w:rPr>
        <w:t>2</w:t>
      </w:r>
      <w:r w:rsidR="00FE22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8C4A8A">
        <w:rPr>
          <w:rFonts w:ascii="Arial" w:hAnsi="Arial"/>
          <w:sz w:val="24"/>
          <w:szCs w:val="24"/>
        </w:rPr>
        <w:t xml:space="preserve"> </w:t>
      </w:r>
      <w:r w:rsidR="005754AA">
        <w:rPr>
          <w:rFonts w:ascii="Arial" w:hAnsi="Arial"/>
          <w:sz w:val="24"/>
          <w:szCs w:val="24"/>
        </w:rPr>
        <w:t>12</w:t>
      </w:r>
      <w:r w:rsidR="008C4A8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FE2218">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B95CBF" w:rsidRPr="00BF75A5" w:rsidRDefault="00D41830" w:rsidP="00B95CBF">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512266">
        <w:rPr>
          <w:rFonts w:ascii="Arial" w:hAnsi="Arial" w:cs="Arial"/>
          <w:bCs/>
          <w:sz w:val="24"/>
          <w:szCs w:val="24"/>
          <w:lang w:val="pt-BR"/>
        </w:rPr>
        <w:t>C</w:t>
      </w:r>
      <w:proofErr w:type="spellStart"/>
      <w:r w:rsidR="00512266" w:rsidRPr="007C761E">
        <w:rPr>
          <w:rFonts w:ascii="Arial" w:hAnsi="Arial" w:cs="Arial"/>
          <w:bCs/>
          <w:sz w:val="24"/>
          <w:szCs w:val="24"/>
        </w:rPr>
        <w:t>ontratação</w:t>
      </w:r>
      <w:proofErr w:type="spellEnd"/>
      <w:r w:rsidR="00512266" w:rsidRPr="007C761E">
        <w:rPr>
          <w:rFonts w:ascii="Arial" w:hAnsi="Arial" w:cs="Arial"/>
          <w:bCs/>
          <w:sz w:val="24"/>
          <w:szCs w:val="24"/>
        </w:rPr>
        <w:t xml:space="preserve"> de empresa para execução de construção e revitalização do campo do </w:t>
      </w:r>
      <w:r w:rsidR="00512266">
        <w:rPr>
          <w:rFonts w:ascii="Arial" w:hAnsi="Arial" w:cs="Arial"/>
          <w:bCs/>
          <w:sz w:val="24"/>
          <w:szCs w:val="24"/>
          <w:lang w:val="pt-BR"/>
        </w:rPr>
        <w:t>B</w:t>
      </w:r>
      <w:proofErr w:type="spellStart"/>
      <w:r w:rsidR="00512266" w:rsidRPr="007C761E">
        <w:rPr>
          <w:rFonts w:ascii="Arial" w:hAnsi="Arial" w:cs="Arial"/>
          <w:bCs/>
          <w:sz w:val="24"/>
          <w:szCs w:val="24"/>
        </w:rPr>
        <w:t>ahia</w:t>
      </w:r>
      <w:proofErr w:type="spellEnd"/>
      <w:r w:rsidR="00512266">
        <w:rPr>
          <w:rFonts w:ascii="Arial" w:hAnsi="Arial" w:cs="Arial"/>
          <w:b/>
          <w:bCs/>
        </w:rPr>
        <w:t xml:space="preserve"> </w:t>
      </w:r>
      <w:r w:rsidR="00512266">
        <w:rPr>
          <w:rFonts w:ascii="Arial" w:hAnsi="Arial" w:cs="Arial"/>
          <w:bCs/>
          <w:sz w:val="24"/>
          <w:szCs w:val="24"/>
        </w:rPr>
        <w:t>no</w:t>
      </w:r>
      <w:r w:rsidR="00512266" w:rsidRPr="000D0979">
        <w:rPr>
          <w:rFonts w:ascii="Arial" w:hAnsi="Arial" w:cs="Arial"/>
          <w:bCs/>
          <w:sz w:val="24"/>
          <w:szCs w:val="24"/>
        </w:rPr>
        <w:t xml:space="preserve"> município</w:t>
      </w:r>
      <w:r w:rsidR="00512266">
        <w:rPr>
          <w:rFonts w:ascii="Arial" w:hAnsi="Arial" w:cs="Arial"/>
          <w:bCs/>
          <w:sz w:val="24"/>
          <w:szCs w:val="24"/>
        </w:rPr>
        <w:t xml:space="preserve"> de Carapicuíba</w:t>
      </w:r>
      <w:r w:rsidR="00B95CBF">
        <w:rPr>
          <w:rFonts w:ascii="Arial" w:hAnsi="Arial" w:cs="Arial"/>
          <w:bCs/>
          <w:sz w:val="24"/>
          <w:szCs w:val="24"/>
        </w:rPr>
        <w:t>.</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w:t>
      </w:r>
      <w:r w:rsidR="004830A3">
        <w:rPr>
          <w:rFonts w:ascii="Arial" w:hAnsi="Arial"/>
          <w:sz w:val="24"/>
          <w:szCs w:val="24"/>
        </w:rPr>
        <w:t xml:space="preserve"> </w:t>
      </w:r>
      <w:r w:rsidR="00D30833">
        <w:rPr>
          <w:rFonts w:ascii="Arial" w:hAnsi="Arial"/>
          <w:sz w:val="24"/>
          <w:szCs w:val="24"/>
        </w:rPr>
        <w:t>20</w:t>
      </w:r>
      <w:r w:rsidR="00047018">
        <w:rPr>
          <w:rFonts w:ascii="Arial" w:hAnsi="Arial"/>
          <w:sz w:val="24"/>
          <w:szCs w:val="24"/>
        </w:rPr>
        <w:t>2</w:t>
      </w:r>
      <w:r w:rsidR="004830A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0571DA">
        <w:rPr>
          <w:rFonts w:ascii="Arial" w:hAnsi="Arial" w:cs="Arial"/>
          <w:bCs/>
          <w:sz w:val="24"/>
          <w:szCs w:val="24"/>
        </w:rPr>
        <w:t>6054</w:t>
      </w:r>
      <w:r w:rsidR="00EB3C72" w:rsidRPr="00997FF5">
        <w:rPr>
          <w:rFonts w:ascii="Arial" w:hAnsi="Arial" w:cs="Arial"/>
          <w:bCs/>
          <w:sz w:val="24"/>
          <w:szCs w:val="24"/>
        </w:rPr>
        <w:t xml:space="preserve"> / 20</w:t>
      </w:r>
      <w:r w:rsidR="009B530C">
        <w:rPr>
          <w:rFonts w:ascii="Arial" w:hAnsi="Arial" w:cs="Arial"/>
          <w:bCs/>
          <w:sz w:val="24"/>
          <w:szCs w:val="24"/>
        </w:rPr>
        <w:t>2</w:t>
      </w:r>
      <w:r w:rsidR="00CA75B0">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75CDC">
        <w:rPr>
          <w:rFonts w:ascii="Arial" w:hAnsi="Arial"/>
          <w:sz w:val="24"/>
          <w:szCs w:val="24"/>
        </w:rPr>
        <w:t xml:space="preserve"> </w:t>
      </w:r>
      <w:r w:rsidR="00624A33">
        <w:rPr>
          <w:rFonts w:ascii="Arial" w:hAnsi="Arial"/>
          <w:sz w:val="24"/>
          <w:szCs w:val="24"/>
        </w:rPr>
        <w:t>12</w:t>
      </w:r>
      <w:r w:rsidR="00320C74">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CB331E">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CB331E" w:rsidRPr="00BF75A5" w:rsidRDefault="00D41830" w:rsidP="00CB331E">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904812">
        <w:rPr>
          <w:rFonts w:ascii="Arial" w:hAnsi="Arial" w:cs="Arial"/>
          <w:bCs/>
          <w:sz w:val="24"/>
          <w:szCs w:val="24"/>
          <w:lang w:val="pt-BR"/>
        </w:rPr>
        <w:t>C</w:t>
      </w:r>
      <w:proofErr w:type="spellStart"/>
      <w:r w:rsidR="00904812" w:rsidRPr="007C761E">
        <w:rPr>
          <w:rFonts w:ascii="Arial" w:hAnsi="Arial" w:cs="Arial"/>
          <w:bCs/>
          <w:sz w:val="24"/>
          <w:szCs w:val="24"/>
        </w:rPr>
        <w:t>ontratação</w:t>
      </w:r>
      <w:proofErr w:type="spellEnd"/>
      <w:r w:rsidR="00904812" w:rsidRPr="007C761E">
        <w:rPr>
          <w:rFonts w:ascii="Arial" w:hAnsi="Arial" w:cs="Arial"/>
          <w:bCs/>
          <w:sz w:val="24"/>
          <w:szCs w:val="24"/>
        </w:rPr>
        <w:t xml:space="preserve"> de empresa para execução de construção e revitalização do campo do </w:t>
      </w:r>
      <w:r w:rsidR="00904812">
        <w:rPr>
          <w:rFonts w:ascii="Arial" w:hAnsi="Arial" w:cs="Arial"/>
          <w:bCs/>
          <w:sz w:val="24"/>
          <w:szCs w:val="24"/>
          <w:lang w:val="pt-BR"/>
        </w:rPr>
        <w:t>B</w:t>
      </w:r>
      <w:proofErr w:type="spellStart"/>
      <w:r w:rsidR="00904812" w:rsidRPr="007C761E">
        <w:rPr>
          <w:rFonts w:ascii="Arial" w:hAnsi="Arial" w:cs="Arial"/>
          <w:bCs/>
          <w:sz w:val="24"/>
          <w:szCs w:val="24"/>
        </w:rPr>
        <w:t>ahia</w:t>
      </w:r>
      <w:proofErr w:type="spellEnd"/>
      <w:r w:rsidR="00904812">
        <w:rPr>
          <w:rFonts w:ascii="Arial" w:hAnsi="Arial" w:cs="Arial"/>
          <w:b/>
          <w:bCs/>
        </w:rPr>
        <w:t xml:space="preserve"> </w:t>
      </w:r>
      <w:r w:rsidR="00904812">
        <w:rPr>
          <w:rFonts w:ascii="Arial" w:hAnsi="Arial" w:cs="Arial"/>
          <w:bCs/>
          <w:sz w:val="24"/>
          <w:szCs w:val="24"/>
        </w:rPr>
        <w:t>no</w:t>
      </w:r>
      <w:r w:rsidR="00904812" w:rsidRPr="000D0979">
        <w:rPr>
          <w:rFonts w:ascii="Arial" w:hAnsi="Arial" w:cs="Arial"/>
          <w:bCs/>
          <w:sz w:val="24"/>
          <w:szCs w:val="24"/>
        </w:rPr>
        <w:t xml:space="preserve"> município</w:t>
      </w:r>
      <w:r w:rsidR="00904812">
        <w:rPr>
          <w:rFonts w:ascii="Arial" w:hAnsi="Arial" w:cs="Arial"/>
          <w:bCs/>
          <w:sz w:val="24"/>
          <w:szCs w:val="24"/>
        </w:rPr>
        <w:t xml:space="preserve"> de Carapicuíba</w:t>
      </w:r>
      <w:r w:rsidR="00CB331E">
        <w:rPr>
          <w:rFonts w:ascii="Arial" w:hAnsi="Arial" w:cs="Arial"/>
          <w:bCs/>
          <w:sz w:val="24"/>
          <w:szCs w:val="24"/>
        </w:rPr>
        <w:t>.</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O abaixo </w:t>
      </w:r>
      <w:proofErr w:type="spellStart"/>
      <w:r w:rsidRPr="00AC1C15">
        <w:rPr>
          <w:rFonts w:ascii="Arial" w:hAnsi="Arial"/>
          <w:sz w:val="24"/>
          <w:szCs w:val="24"/>
        </w:rPr>
        <w:t>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w:t>
      </w:r>
      <w:proofErr w:type="spellEnd"/>
      <w:r w:rsidRPr="00AC1C15">
        <w:rPr>
          <w:rFonts w:ascii="Arial" w:hAnsi="Arial"/>
          <w:sz w:val="24"/>
          <w:szCs w:val="24"/>
        </w:rPr>
        <w:t xml:space="preserve">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3F45D0">
        <w:rPr>
          <w:rFonts w:ascii="Arial" w:hAnsi="Arial" w:cs="Arial"/>
          <w:bCs/>
          <w:sz w:val="24"/>
          <w:szCs w:val="24"/>
        </w:rPr>
        <w:t>6054</w:t>
      </w:r>
      <w:r w:rsidR="00CF3765" w:rsidRPr="00997FF5">
        <w:rPr>
          <w:rFonts w:ascii="Arial" w:hAnsi="Arial" w:cs="Arial"/>
          <w:bCs/>
          <w:sz w:val="24"/>
          <w:szCs w:val="24"/>
        </w:rPr>
        <w:t xml:space="preserve"> / 20</w:t>
      </w:r>
      <w:r w:rsidR="000A0B34">
        <w:rPr>
          <w:rFonts w:ascii="Arial" w:hAnsi="Arial" w:cs="Arial"/>
          <w:bCs/>
          <w:sz w:val="24"/>
          <w:szCs w:val="24"/>
        </w:rPr>
        <w:t>2</w:t>
      </w:r>
      <w:r w:rsidR="00E4288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34123D">
        <w:rPr>
          <w:rFonts w:ascii="Arial" w:hAnsi="Arial"/>
          <w:sz w:val="24"/>
          <w:szCs w:val="24"/>
        </w:rPr>
        <w:t xml:space="preserve"> </w:t>
      </w:r>
      <w:r w:rsidR="00720E52">
        <w:rPr>
          <w:rFonts w:ascii="Arial" w:hAnsi="Arial"/>
          <w:sz w:val="24"/>
          <w:szCs w:val="24"/>
        </w:rPr>
        <w:t xml:space="preserve">12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34123D">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9D2049" w:rsidRPr="00BF75A5" w:rsidRDefault="00D41830" w:rsidP="009D2049">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C84728">
        <w:rPr>
          <w:rFonts w:ascii="Arial" w:hAnsi="Arial" w:cs="Arial"/>
          <w:bCs/>
          <w:sz w:val="24"/>
          <w:szCs w:val="24"/>
          <w:lang w:val="pt-BR"/>
        </w:rPr>
        <w:t>C</w:t>
      </w:r>
      <w:proofErr w:type="spellStart"/>
      <w:r w:rsidR="00C84728" w:rsidRPr="007C761E">
        <w:rPr>
          <w:rFonts w:ascii="Arial" w:hAnsi="Arial" w:cs="Arial"/>
          <w:bCs/>
          <w:sz w:val="24"/>
          <w:szCs w:val="24"/>
        </w:rPr>
        <w:t>ontratação</w:t>
      </w:r>
      <w:proofErr w:type="spellEnd"/>
      <w:r w:rsidR="00C84728" w:rsidRPr="007C761E">
        <w:rPr>
          <w:rFonts w:ascii="Arial" w:hAnsi="Arial" w:cs="Arial"/>
          <w:bCs/>
          <w:sz w:val="24"/>
          <w:szCs w:val="24"/>
        </w:rPr>
        <w:t xml:space="preserve"> de empresa para execução de construção e revitalização do campo do </w:t>
      </w:r>
      <w:r w:rsidR="00C84728">
        <w:rPr>
          <w:rFonts w:ascii="Arial" w:hAnsi="Arial" w:cs="Arial"/>
          <w:bCs/>
          <w:sz w:val="24"/>
          <w:szCs w:val="24"/>
          <w:lang w:val="pt-BR"/>
        </w:rPr>
        <w:t>B</w:t>
      </w:r>
      <w:proofErr w:type="spellStart"/>
      <w:r w:rsidR="00C84728" w:rsidRPr="007C761E">
        <w:rPr>
          <w:rFonts w:ascii="Arial" w:hAnsi="Arial" w:cs="Arial"/>
          <w:bCs/>
          <w:sz w:val="24"/>
          <w:szCs w:val="24"/>
        </w:rPr>
        <w:t>ahia</w:t>
      </w:r>
      <w:proofErr w:type="spellEnd"/>
      <w:r w:rsidR="00C84728">
        <w:rPr>
          <w:rFonts w:ascii="Arial" w:hAnsi="Arial" w:cs="Arial"/>
          <w:b/>
          <w:bCs/>
        </w:rPr>
        <w:t xml:space="preserve"> </w:t>
      </w:r>
      <w:r w:rsidR="00C84728">
        <w:rPr>
          <w:rFonts w:ascii="Arial" w:hAnsi="Arial" w:cs="Arial"/>
          <w:bCs/>
          <w:sz w:val="24"/>
          <w:szCs w:val="24"/>
        </w:rPr>
        <w:t>no</w:t>
      </w:r>
      <w:r w:rsidR="00C84728" w:rsidRPr="000D0979">
        <w:rPr>
          <w:rFonts w:ascii="Arial" w:hAnsi="Arial" w:cs="Arial"/>
          <w:bCs/>
          <w:sz w:val="24"/>
          <w:szCs w:val="24"/>
        </w:rPr>
        <w:t xml:space="preserve"> município</w:t>
      </w:r>
      <w:r w:rsidR="00C84728">
        <w:rPr>
          <w:rFonts w:ascii="Arial" w:hAnsi="Arial" w:cs="Arial"/>
          <w:bCs/>
          <w:sz w:val="24"/>
          <w:szCs w:val="24"/>
        </w:rPr>
        <w:t xml:space="preserve"> de Carapicuíba</w:t>
      </w:r>
      <w:r w:rsidR="009D2049">
        <w:rPr>
          <w:rFonts w:ascii="Arial" w:hAnsi="Arial" w:cs="Arial"/>
          <w:bCs/>
          <w:sz w:val="24"/>
          <w:szCs w:val="24"/>
        </w:rPr>
        <w:t>.</w:t>
      </w:r>
    </w:p>
    <w:p w:rsidR="00D41830" w:rsidRDefault="00D41830" w:rsidP="00D41830">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spellStart"/>
      <w:proofErr w:type="gramStart"/>
      <w:r>
        <w:rPr>
          <w:rFonts w:ascii="Arial" w:hAnsi="Arial"/>
          <w:sz w:val="24"/>
          <w:szCs w:val="24"/>
        </w:rPr>
        <w:t>de</w:t>
      </w:r>
      <w:proofErr w:type="spellEnd"/>
      <w:r>
        <w:rPr>
          <w:rFonts w:ascii="Arial" w:hAnsi="Arial"/>
          <w:sz w:val="24"/>
          <w:szCs w:val="24"/>
        </w:rPr>
        <w:t xml:space="preserv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8A1414">
        <w:rPr>
          <w:rFonts w:ascii="Arial" w:hAnsi="Arial" w:cs="Arial"/>
          <w:bCs/>
          <w:sz w:val="24"/>
          <w:szCs w:val="24"/>
        </w:rPr>
        <w:t>6054</w:t>
      </w:r>
      <w:r w:rsidR="003F14D0" w:rsidRPr="00997FF5">
        <w:rPr>
          <w:rFonts w:ascii="Arial" w:hAnsi="Arial" w:cs="Arial"/>
          <w:bCs/>
          <w:sz w:val="24"/>
          <w:szCs w:val="24"/>
        </w:rPr>
        <w:t xml:space="preserve"> / 20</w:t>
      </w:r>
      <w:r w:rsidR="006A2CCF">
        <w:rPr>
          <w:rFonts w:ascii="Arial" w:hAnsi="Arial" w:cs="Arial"/>
          <w:bCs/>
          <w:sz w:val="24"/>
          <w:szCs w:val="24"/>
        </w:rPr>
        <w:t>2</w:t>
      </w:r>
      <w:r w:rsidR="005F201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bookmarkStart w:id="0" w:name="_GoBack"/>
      <w:bookmarkEnd w:id="0"/>
      <w:r w:rsidR="000C4B47">
        <w:rPr>
          <w:rFonts w:ascii="Arial" w:hAnsi="Arial"/>
          <w:sz w:val="24"/>
          <w:szCs w:val="24"/>
        </w:rPr>
        <w:t xml:space="preserve"> </w:t>
      </w:r>
      <w:r w:rsidR="00BD705D">
        <w:rPr>
          <w:rFonts w:ascii="Arial" w:hAnsi="Arial"/>
          <w:sz w:val="24"/>
          <w:szCs w:val="24"/>
        </w:rPr>
        <w:t>12</w:t>
      </w:r>
      <w:r w:rsidR="007B45E6">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A6873">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0C79BD" w:rsidRPr="00BF75A5" w:rsidRDefault="00D41830" w:rsidP="000C79BD">
      <w:pPr>
        <w:pStyle w:val="Corpodetexto"/>
        <w:jc w:val="both"/>
        <w:rPr>
          <w:rFonts w:ascii="Arial" w:hAnsi="Arial"/>
          <w:sz w:val="24"/>
          <w:szCs w:val="24"/>
        </w:rPr>
      </w:pPr>
      <w:r w:rsidRPr="00CD1417">
        <w:rPr>
          <w:rFonts w:ascii="Arial" w:hAnsi="Arial" w:cs="Arial"/>
          <w:sz w:val="24"/>
          <w:szCs w:val="24"/>
        </w:rPr>
        <w:t>Objeto:</w:t>
      </w:r>
      <w:r w:rsidR="00E70A31">
        <w:rPr>
          <w:rFonts w:ascii="Arial" w:hAnsi="Arial" w:cs="Arial"/>
          <w:sz w:val="24"/>
          <w:szCs w:val="24"/>
        </w:rPr>
        <w:t xml:space="preserve"> </w:t>
      </w:r>
      <w:r w:rsidR="00D45FEC">
        <w:rPr>
          <w:rFonts w:ascii="Arial" w:hAnsi="Arial" w:cs="Arial"/>
          <w:bCs/>
          <w:sz w:val="24"/>
          <w:szCs w:val="24"/>
          <w:lang w:val="pt-BR"/>
        </w:rPr>
        <w:t>C</w:t>
      </w:r>
      <w:proofErr w:type="spellStart"/>
      <w:r w:rsidR="00D45FEC" w:rsidRPr="007C761E">
        <w:rPr>
          <w:rFonts w:ascii="Arial" w:hAnsi="Arial" w:cs="Arial"/>
          <w:bCs/>
          <w:sz w:val="24"/>
          <w:szCs w:val="24"/>
        </w:rPr>
        <w:t>ontratação</w:t>
      </w:r>
      <w:proofErr w:type="spellEnd"/>
      <w:r w:rsidR="00D45FEC" w:rsidRPr="007C761E">
        <w:rPr>
          <w:rFonts w:ascii="Arial" w:hAnsi="Arial" w:cs="Arial"/>
          <w:bCs/>
          <w:sz w:val="24"/>
          <w:szCs w:val="24"/>
        </w:rPr>
        <w:t xml:space="preserve"> de empresa para execução de construção e revitalização do campo do </w:t>
      </w:r>
      <w:r w:rsidR="00D45FEC">
        <w:rPr>
          <w:rFonts w:ascii="Arial" w:hAnsi="Arial" w:cs="Arial"/>
          <w:bCs/>
          <w:sz w:val="24"/>
          <w:szCs w:val="24"/>
          <w:lang w:val="pt-BR"/>
        </w:rPr>
        <w:t>B</w:t>
      </w:r>
      <w:proofErr w:type="spellStart"/>
      <w:r w:rsidR="00D45FEC" w:rsidRPr="007C761E">
        <w:rPr>
          <w:rFonts w:ascii="Arial" w:hAnsi="Arial" w:cs="Arial"/>
          <w:bCs/>
          <w:sz w:val="24"/>
          <w:szCs w:val="24"/>
        </w:rPr>
        <w:t>ahia</w:t>
      </w:r>
      <w:proofErr w:type="spellEnd"/>
      <w:r w:rsidR="00D45FEC">
        <w:rPr>
          <w:rFonts w:ascii="Arial" w:hAnsi="Arial" w:cs="Arial"/>
          <w:b/>
          <w:bCs/>
        </w:rPr>
        <w:t xml:space="preserve"> </w:t>
      </w:r>
      <w:r w:rsidR="00D45FEC">
        <w:rPr>
          <w:rFonts w:ascii="Arial" w:hAnsi="Arial" w:cs="Arial"/>
          <w:bCs/>
          <w:sz w:val="24"/>
          <w:szCs w:val="24"/>
        </w:rPr>
        <w:t>no</w:t>
      </w:r>
      <w:r w:rsidR="00D45FEC" w:rsidRPr="000D0979">
        <w:rPr>
          <w:rFonts w:ascii="Arial" w:hAnsi="Arial" w:cs="Arial"/>
          <w:bCs/>
          <w:sz w:val="24"/>
          <w:szCs w:val="24"/>
        </w:rPr>
        <w:t xml:space="preserve"> município</w:t>
      </w:r>
      <w:r w:rsidR="00D45FEC">
        <w:rPr>
          <w:rFonts w:ascii="Arial" w:hAnsi="Arial" w:cs="Arial"/>
          <w:bCs/>
          <w:sz w:val="24"/>
          <w:szCs w:val="24"/>
        </w:rPr>
        <w:t xml:space="preserve"> de Carapicuíba</w:t>
      </w:r>
      <w:r w:rsidR="000C79BD">
        <w:rPr>
          <w:rFonts w:ascii="Arial" w:hAnsi="Arial" w:cs="Arial"/>
          <w:bCs/>
          <w:sz w:val="24"/>
          <w:szCs w:val="24"/>
        </w:rPr>
        <w:t>.</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w:t>
      </w:r>
      <w:proofErr w:type="spellStart"/>
      <w:r w:rsidRPr="00AC1C15">
        <w:rPr>
          <w:rFonts w:ascii="Arial" w:hAnsi="Arial"/>
          <w:sz w:val="24"/>
          <w:szCs w:val="24"/>
        </w:rPr>
        <w:t>is</w:t>
      </w:r>
      <w:proofErr w:type="spellEnd"/>
      <w:r w:rsidRPr="00AC1C15">
        <w:rPr>
          <w:rFonts w:ascii="Arial" w:hAnsi="Arial"/>
          <w:sz w:val="24"/>
          <w:szCs w:val="24"/>
        </w:rPr>
        <w:t>) responsável (</w:t>
      </w:r>
      <w:proofErr w:type="spellStart"/>
      <w:r w:rsidRPr="00AC1C15">
        <w:rPr>
          <w:rFonts w:ascii="Arial" w:hAnsi="Arial"/>
          <w:sz w:val="24"/>
          <w:szCs w:val="24"/>
        </w:rPr>
        <w:t>is</w:t>
      </w:r>
      <w:proofErr w:type="spellEnd"/>
      <w:r w:rsidRPr="00AC1C15">
        <w:rPr>
          <w:rFonts w:ascii="Arial" w:hAnsi="Arial"/>
          <w:sz w:val="24"/>
          <w:szCs w:val="24"/>
        </w:rPr>
        <w:t>)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5E243C">
        <w:rPr>
          <w:rFonts w:ascii="Arial" w:hAnsi="Arial" w:cs="Arial"/>
          <w:bCs/>
          <w:sz w:val="24"/>
          <w:szCs w:val="24"/>
        </w:rPr>
        <w:t>6054</w:t>
      </w:r>
      <w:r w:rsidR="00EC1A86" w:rsidRPr="00997FF5">
        <w:rPr>
          <w:rFonts w:ascii="Arial" w:hAnsi="Arial" w:cs="Arial"/>
          <w:bCs/>
          <w:sz w:val="24"/>
          <w:szCs w:val="24"/>
        </w:rPr>
        <w:t xml:space="preserve"> / 20</w:t>
      </w:r>
      <w:r w:rsidR="00284FB9">
        <w:rPr>
          <w:rFonts w:ascii="Arial" w:hAnsi="Arial" w:cs="Arial"/>
          <w:bCs/>
          <w:sz w:val="24"/>
          <w:szCs w:val="24"/>
        </w:rPr>
        <w:t>2</w:t>
      </w:r>
      <w:r w:rsidR="0081463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7C2B8F">
        <w:rPr>
          <w:rFonts w:ascii="Arial" w:hAnsi="Arial"/>
          <w:sz w:val="24"/>
          <w:szCs w:val="24"/>
        </w:rPr>
        <w:t xml:space="preserve">12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B75834">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A74649" w:rsidRDefault="00A74649" w:rsidP="00D41830">
      <w:pPr>
        <w:spacing w:after="120"/>
        <w:ind w:right="227"/>
        <w:jc w:val="both"/>
        <w:rPr>
          <w:rFonts w:ascii="Arial" w:hAnsi="Arial"/>
          <w:sz w:val="24"/>
          <w:szCs w:val="24"/>
        </w:rPr>
      </w:pPr>
    </w:p>
    <w:p w:rsidR="00732476" w:rsidRPr="00BF75A5" w:rsidRDefault="00D41830" w:rsidP="00732476">
      <w:pPr>
        <w:pStyle w:val="Corpodetexto"/>
        <w:jc w:val="both"/>
        <w:rPr>
          <w:rFonts w:ascii="Arial" w:hAnsi="Arial"/>
          <w:sz w:val="24"/>
          <w:szCs w:val="24"/>
        </w:rPr>
      </w:pPr>
      <w:r w:rsidRPr="00CD1417">
        <w:rPr>
          <w:rFonts w:ascii="Arial" w:hAnsi="Arial" w:cs="Arial"/>
          <w:sz w:val="24"/>
          <w:szCs w:val="24"/>
        </w:rPr>
        <w:t>Objeto:</w:t>
      </w:r>
      <w:r w:rsidR="00A55A38">
        <w:rPr>
          <w:rFonts w:ascii="Arial" w:hAnsi="Arial" w:cs="Arial"/>
          <w:sz w:val="24"/>
          <w:szCs w:val="24"/>
        </w:rPr>
        <w:t xml:space="preserve"> </w:t>
      </w:r>
      <w:r w:rsidR="009F0DE5">
        <w:rPr>
          <w:rFonts w:ascii="Arial" w:hAnsi="Arial" w:cs="Arial"/>
          <w:bCs/>
          <w:sz w:val="24"/>
          <w:szCs w:val="24"/>
          <w:lang w:val="pt-BR"/>
        </w:rPr>
        <w:t>C</w:t>
      </w:r>
      <w:proofErr w:type="spellStart"/>
      <w:r w:rsidR="009F0DE5" w:rsidRPr="007C761E">
        <w:rPr>
          <w:rFonts w:ascii="Arial" w:hAnsi="Arial" w:cs="Arial"/>
          <w:bCs/>
          <w:sz w:val="24"/>
          <w:szCs w:val="24"/>
        </w:rPr>
        <w:t>ontratação</w:t>
      </w:r>
      <w:proofErr w:type="spellEnd"/>
      <w:r w:rsidR="009F0DE5" w:rsidRPr="007C761E">
        <w:rPr>
          <w:rFonts w:ascii="Arial" w:hAnsi="Arial" w:cs="Arial"/>
          <w:bCs/>
          <w:sz w:val="24"/>
          <w:szCs w:val="24"/>
        </w:rPr>
        <w:t xml:space="preserve"> de empresa para execução de construção e revitalização do campo do </w:t>
      </w:r>
      <w:r w:rsidR="009F0DE5">
        <w:rPr>
          <w:rFonts w:ascii="Arial" w:hAnsi="Arial" w:cs="Arial"/>
          <w:bCs/>
          <w:sz w:val="24"/>
          <w:szCs w:val="24"/>
          <w:lang w:val="pt-BR"/>
        </w:rPr>
        <w:t>B</w:t>
      </w:r>
      <w:proofErr w:type="spellStart"/>
      <w:r w:rsidR="009F0DE5" w:rsidRPr="007C761E">
        <w:rPr>
          <w:rFonts w:ascii="Arial" w:hAnsi="Arial" w:cs="Arial"/>
          <w:bCs/>
          <w:sz w:val="24"/>
          <w:szCs w:val="24"/>
        </w:rPr>
        <w:t>ahia</w:t>
      </w:r>
      <w:proofErr w:type="spellEnd"/>
      <w:r w:rsidR="009F0DE5">
        <w:rPr>
          <w:rFonts w:ascii="Arial" w:hAnsi="Arial" w:cs="Arial"/>
          <w:b/>
          <w:bCs/>
        </w:rPr>
        <w:t xml:space="preserve"> </w:t>
      </w:r>
      <w:r w:rsidR="009F0DE5">
        <w:rPr>
          <w:rFonts w:ascii="Arial" w:hAnsi="Arial" w:cs="Arial"/>
          <w:bCs/>
          <w:sz w:val="24"/>
          <w:szCs w:val="24"/>
        </w:rPr>
        <w:t>no</w:t>
      </w:r>
      <w:r w:rsidR="009F0DE5" w:rsidRPr="000D0979">
        <w:rPr>
          <w:rFonts w:ascii="Arial" w:hAnsi="Arial" w:cs="Arial"/>
          <w:bCs/>
          <w:sz w:val="24"/>
          <w:szCs w:val="24"/>
        </w:rPr>
        <w:t xml:space="preserve"> município</w:t>
      </w:r>
      <w:r w:rsidR="009F0DE5">
        <w:rPr>
          <w:rFonts w:ascii="Arial" w:hAnsi="Arial" w:cs="Arial"/>
          <w:bCs/>
          <w:sz w:val="24"/>
          <w:szCs w:val="24"/>
        </w:rPr>
        <w:t xml:space="preserve"> de Carapicuíba</w:t>
      </w:r>
      <w:r w:rsidR="00732476">
        <w:rPr>
          <w:rFonts w:ascii="Arial" w:hAnsi="Arial" w:cs="Arial"/>
          <w:bCs/>
          <w:sz w:val="24"/>
          <w:szCs w:val="24"/>
        </w:rPr>
        <w:t>.</w:t>
      </w: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720221">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3538C">
        <w:rPr>
          <w:rFonts w:ascii="Arial" w:hAnsi="Arial" w:cs="Arial"/>
          <w:bCs/>
          <w:sz w:val="24"/>
          <w:szCs w:val="24"/>
        </w:rPr>
        <w:t>6054</w:t>
      </w:r>
      <w:r w:rsidR="00AC24F4" w:rsidRPr="00997FF5">
        <w:rPr>
          <w:rFonts w:ascii="Arial" w:hAnsi="Arial" w:cs="Arial"/>
          <w:bCs/>
          <w:sz w:val="24"/>
          <w:szCs w:val="24"/>
        </w:rPr>
        <w:t xml:space="preserve"> / 20</w:t>
      </w:r>
      <w:r w:rsidR="004D5480">
        <w:rPr>
          <w:rFonts w:ascii="Arial" w:hAnsi="Arial" w:cs="Arial"/>
          <w:bCs/>
          <w:sz w:val="24"/>
          <w:szCs w:val="24"/>
        </w:rPr>
        <w:t>2</w:t>
      </w:r>
      <w:r w:rsidR="00A845E4">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8A46AA">
        <w:rPr>
          <w:rFonts w:ascii="Arial" w:hAnsi="Arial"/>
          <w:sz w:val="24"/>
          <w:szCs w:val="24"/>
        </w:rPr>
        <w:t xml:space="preserve"> </w:t>
      </w:r>
      <w:r w:rsidR="00F97BD3">
        <w:rPr>
          <w:rFonts w:ascii="Arial" w:hAnsi="Arial"/>
          <w:sz w:val="24"/>
          <w:szCs w:val="24"/>
        </w:rPr>
        <w:t xml:space="preserve">12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845E4">
        <w:rPr>
          <w:rFonts w:ascii="Arial" w:hAnsi="Arial"/>
          <w:sz w:val="24"/>
          <w:szCs w:val="24"/>
        </w:rPr>
        <w:t>2</w:t>
      </w:r>
    </w:p>
    <w:p w:rsidR="00D41830" w:rsidRDefault="00D41830" w:rsidP="00D41830">
      <w:pPr>
        <w:spacing w:after="120"/>
        <w:ind w:right="227"/>
        <w:jc w:val="both"/>
        <w:rPr>
          <w:rFonts w:ascii="Arial" w:hAnsi="Arial"/>
          <w:sz w:val="24"/>
          <w:szCs w:val="24"/>
        </w:rPr>
      </w:pPr>
    </w:p>
    <w:p w:rsidR="00D90BB1" w:rsidRPr="00BF75A5" w:rsidRDefault="00D41830" w:rsidP="00D90BB1">
      <w:pPr>
        <w:pStyle w:val="Corpodetexto"/>
        <w:jc w:val="both"/>
        <w:rPr>
          <w:rFonts w:ascii="Arial" w:hAnsi="Arial"/>
          <w:sz w:val="24"/>
          <w:szCs w:val="24"/>
        </w:rPr>
      </w:pPr>
      <w:r w:rsidRPr="00CD1417">
        <w:rPr>
          <w:rFonts w:ascii="Arial" w:hAnsi="Arial" w:cs="Arial"/>
          <w:sz w:val="24"/>
          <w:szCs w:val="24"/>
        </w:rPr>
        <w:t>Objeto:</w:t>
      </w:r>
      <w:r w:rsidR="005A2ECC">
        <w:rPr>
          <w:rFonts w:ascii="Arial" w:hAnsi="Arial" w:cs="Arial"/>
          <w:sz w:val="24"/>
          <w:szCs w:val="24"/>
        </w:rPr>
        <w:t xml:space="preserve"> </w:t>
      </w:r>
      <w:r w:rsidR="00356B0D">
        <w:rPr>
          <w:rFonts w:ascii="Arial" w:hAnsi="Arial" w:cs="Arial"/>
          <w:bCs/>
          <w:sz w:val="24"/>
          <w:szCs w:val="24"/>
          <w:lang w:val="pt-BR"/>
        </w:rPr>
        <w:t>C</w:t>
      </w:r>
      <w:proofErr w:type="spellStart"/>
      <w:r w:rsidR="00356B0D" w:rsidRPr="007C761E">
        <w:rPr>
          <w:rFonts w:ascii="Arial" w:hAnsi="Arial" w:cs="Arial"/>
          <w:bCs/>
          <w:sz w:val="24"/>
          <w:szCs w:val="24"/>
        </w:rPr>
        <w:t>ontratação</w:t>
      </w:r>
      <w:proofErr w:type="spellEnd"/>
      <w:r w:rsidR="00356B0D" w:rsidRPr="007C761E">
        <w:rPr>
          <w:rFonts w:ascii="Arial" w:hAnsi="Arial" w:cs="Arial"/>
          <w:bCs/>
          <w:sz w:val="24"/>
          <w:szCs w:val="24"/>
        </w:rPr>
        <w:t xml:space="preserve"> de empresa para execução de construção e revitalização do campo do </w:t>
      </w:r>
      <w:r w:rsidR="00356B0D">
        <w:rPr>
          <w:rFonts w:ascii="Arial" w:hAnsi="Arial" w:cs="Arial"/>
          <w:bCs/>
          <w:sz w:val="24"/>
          <w:szCs w:val="24"/>
          <w:lang w:val="pt-BR"/>
        </w:rPr>
        <w:t>B</w:t>
      </w:r>
      <w:proofErr w:type="spellStart"/>
      <w:r w:rsidR="00356B0D" w:rsidRPr="007C761E">
        <w:rPr>
          <w:rFonts w:ascii="Arial" w:hAnsi="Arial" w:cs="Arial"/>
          <w:bCs/>
          <w:sz w:val="24"/>
          <w:szCs w:val="24"/>
        </w:rPr>
        <w:t>ahia</w:t>
      </w:r>
      <w:proofErr w:type="spellEnd"/>
      <w:r w:rsidR="00356B0D">
        <w:rPr>
          <w:rFonts w:ascii="Arial" w:hAnsi="Arial" w:cs="Arial"/>
          <w:b/>
          <w:bCs/>
        </w:rPr>
        <w:t xml:space="preserve"> </w:t>
      </w:r>
      <w:r w:rsidR="00356B0D">
        <w:rPr>
          <w:rFonts w:ascii="Arial" w:hAnsi="Arial" w:cs="Arial"/>
          <w:bCs/>
          <w:sz w:val="24"/>
          <w:szCs w:val="24"/>
        </w:rPr>
        <w:t>no</w:t>
      </w:r>
      <w:r w:rsidR="00356B0D" w:rsidRPr="000D0979">
        <w:rPr>
          <w:rFonts w:ascii="Arial" w:hAnsi="Arial" w:cs="Arial"/>
          <w:bCs/>
          <w:sz w:val="24"/>
          <w:szCs w:val="24"/>
        </w:rPr>
        <w:t xml:space="preserve"> município</w:t>
      </w:r>
      <w:r w:rsidR="00356B0D">
        <w:rPr>
          <w:rFonts w:ascii="Arial" w:hAnsi="Arial" w:cs="Arial"/>
          <w:bCs/>
          <w:sz w:val="24"/>
          <w:szCs w:val="24"/>
        </w:rPr>
        <w:t xml:space="preserve"> de Carapicuíba</w:t>
      </w:r>
      <w:r w:rsidR="00D90BB1">
        <w:rPr>
          <w:rFonts w:ascii="Arial" w:hAnsi="Arial" w:cs="Arial"/>
          <w:bCs/>
          <w:sz w:val="24"/>
          <w:szCs w:val="24"/>
        </w:rPr>
        <w:t>.</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CC621E" w:rsidRDefault="00CC621E" w:rsidP="00444080">
      <w:pPr>
        <w:pStyle w:val="Corpodetexto"/>
        <w:jc w:val="both"/>
        <w:rPr>
          <w:rFonts w:ascii="Arial" w:hAnsi="Arial"/>
          <w:b/>
          <w:sz w:val="24"/>
          <w:szCs w:val="24"/>
        </w:rPr>
      </w:pP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F6105" w:rsidRDefault="00DF6105"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B2EB3">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5130EC">
        <w:rPr>
          <w:rFonts w:ascii="Arial" w:hAnsi="Arial" w:cs="Arial"/>
          <w:b/>
          <w:sz w:val="24"/>
          <w:szCs w:val="24"/>
        </w:rPr>
        <w:t xml:space="preserve"> </w:t>
      </w:r>
      <w:r w:rsidR="00F03DF8">
        <w:rPr>
          <w:rFonts w:ascii="Arial" w:hAnsi="Arial" w:cs="Arial"/>
          <w:b/>
          <w:sz w:val="24"/>
          <w:szCs w:val="24"/>
        </w:rPr>
        <w:t xml:space="preserve">12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A34FCE">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B368CA" w:rsidRPr="007C761E">
        <w:rPr>
          <w:rFonts w:ascii="Arial" w:hAnsi="Arial" w:cs="Arial"/>
          <w:bCs/>
          <w:sz w:val="24"/>
          <w:szCs w:val="24"/>
        </w:rPr>
        <w:t xml:space="preserve">execução de construção e revitalização do campo do </w:t>
      </w:r>
      <w:r w:rsidR="00B368CA">
        <w:rPr>
          <w:rFonts w:ascii="Arial" w:hAnsi="Arial" w:cs="Arial"/>
          <w:bCs/>
          <w:sz w:val="24"/>
          <w:szCs w:val="24"/>
          <w:lang w:val="pt-BR"/>
        </w:rPr>
        <w:t>B</w:t>
      </w:r>
      <w:proofErr w:type="spellStart"/>
      <w:r w:rsidR="00B368CA" w:rsidRPr="007C761E">
        <w:rPr>
          <w:rFonts w:ascii="Arial" w:hAnsi="Arial" w:cs="Arial"/>
          <w:bCs/>
          <w:sz w:val="24"/>
          <w:szCs w:val="24"/>
        </w:rPr>
        <w:t>ahia</w:t>
      </w:r>
      <w:proofErr w:type="spellEnd"/>
      <w:r w:rsidR="00B368CA" w:rsidRPr="00B0469C">
        <w:rPr>
          <w:rFonts w:ascii="Arial" w:hAnsi="Arial" w:cs="Arial"/>
          <w:bCs/>
          <w:sz w:val="24"/>
          <w:szCs w:val="24"/>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B333E3" w:rsidRPr="00B333E3">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spellStart"/>
      <w:proofErr w:type="gramStart"/>
      <w:r w:rsidRPr="00CA1381">
        <w:rPr>
          <w:rFonts w:ascii="Arial" w:hAnsi="Arial" w:cs="Arial"/>
          <w:sz w:val="24"/>
          <w:szCs w:val="24"/>
        </w:rPr>
        <w:t>CONTRATANTE,</w:t>
      </w:r>
      <w:proofErr w:type="gramEnd"/>
      <w:r w:rsidRPr="00CA1381">
        <w:rPr>
          <w:rFonts w:ascii="Arial" w:hAnsi="Arial" w:cs="Arial"/>
          <w:sz w:val="24"/>
          <w:szCs w:val="24"/>
        </w:rPr>
        <w:t>se</w:t>
      </w:r>
      <w:proofErr w:type="spellEnd"/>
      <w:r w:rsidRPr="00CA1381">
        <w:rPr>
          <w:rFonts w:ascii="Arial" w:hAnsi="Arial" w:cs="Arial"/>
          <w:sz w:val="24"/>
          <w:szCs w:val="24"/>
        </w:rPr>
        <w:t xml:space="preserv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7A78F3" w:rsidRDefault="007A78F3"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CC0CF7" w:rsidRDefault="00CC0CF7"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89194D">
        <w:rPr>
          <w:rFonts w:ascii="Arial" w:hAnsi="Arial" w:cs="Arial"/>
          <w:sz w:val="24"/>
          <w:szCs w:val="24"/>
        </w:rPr>
        <w:t>3</w:t>
      </w:r>
      <w:r w:rsidR="00B84EED">
        <w:rPr>
          <w:rFonts w:ascii="Arial" w:hAnsi="Arial" w:cs="Arial"/>
          <w:sz w:val="24"/>
          <w:szCs w:val="24"/>
        </w:rPr>
        <w:t>0 (</w:t>
      </w:r>
      <w:r w:rsidR="0089194D">
        <w:rPr>
          <w:rFonts w:ascii="Arial" w:hAnsi="Arial" w:cs="Arial"/>
          <w:sz w:val="24"/>
          <w:szCs w:val="24"/>
        </w:rPr>
        <w:t>trinta</w:t>
      </w:r>
      <w:r w:rsidR="00B84EED">
        <w:rPr>
          <w:rFonts w:ascii="Arial" w:hAnsi="Arial" w:cs="Arial"/>
          <w:sz w:val="24"/>
          <w:szCs w:val="24"/>
        </w:rPr>
        <w:t xml:space="preserve">)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A44A8">
        <w:rPr>
          <w:rFonts w:ascii="Arial" w:hAnsi="Arial" w:cs="Arial"/>
          <w:sz w:val="24"/>
          <w:szCs w:val="24"/>
        </w:rPr>
        <w:t>36</w:t>
      </w:r>
      <w:r w:rsidR="00E94240">
        <w:rPr>
          <w:rFonts w:ascii="Arial" w:hAnsi="Arial" w:cs="Arial"/>
          <w:sz w:val="24"/>
          <w:szCs w:val="24"/>
        </w:rPr>
        <w:t xml:space="preserve">0 </w:t>
      </w:r>
      <w:r w:rsidR="00E94240" w:rsidRPr="00742FF4">
        <w:rPr>
          <w:rFonts w:ascii="Arial" w:hAnsi="Arial" w:cs="Arial"/>
          <w:sz w:val="24"/>
          <w:szCs w:val="24"/>
        </w:rPr>
        <w:t>(</w:t>
      </w:r>
      <w:r w:rsidR="00BA44A8">
        <w:rPr>
          <w:rFonts w:ascii="Arial" w:hAnsi="Arial" w:cs="Arial"/>
          <w:sz w:val="24"/>
          <w:szCs w:val="24"/>
        </w:rPr>
        <w:t>trezentos e sessenta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w:t>
      </w:r>
      <w:r w:rsidR="00BA44A8">
        <w:rPr>
          <w:rFonts w:ascii="Arial" w:hAnsi="Arial" w:cs="Arial"/>
          <w:sz w:val="24"/>
          <w:szCs w:val="24"/>
        </w:rPr>
        <w:t>3</w:t>
      </w:r>
      <w:r w:rsidR="00E02D96">
        <w:rPr>
          <w:rFonts w:ascii="Arial" w:hAnsi="Arial" w:cs="Arial"/>
          <w:sz w:val="24"/>
          <w:szCs w:val="24"/>
        </w:rPr>
        <w:t>0 (</w:t>
      </w:r>
      <w:r w:rsidR="00BA44A8">
        <w:rPr>
          <w:rFonts w:ascii="Arial" w:hAnsi="Arial" w:cs="Arial"/>
          <w:sz w:val="24"/>
          <w:szCs w:val="24"/>
        </w:rPr>
        <w:t>trinta</w:t>
      </w:r>
      <w:r w:rsidR="00E02D96">
        <w:rPr>
          <w:rFonts w:ascii="Arial" w:hAnsi="Arial" w:cs="Arial"/>
          <w:sz w:val="24"/>
          <w:szCs w:val="24"/>
        </w:rPr>
        <w:t xml:space="preserve">)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8C73C8" w:rsidRDefault="008C73C8"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w:t>
      </w:r>
      <w:r w:rsidR="00A7715F">
        <w:rPr>
          <w:rFonts w:ascii="Arial" w:hAnsi="Arial" w:cs="Arial"/>
          <w:sz w:val="24"/>
          <w:szCs w:val="24"/>
        </w:rPr>
        <w:t xml:space="preserve"> </w:t>
      </w:r>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E92129">
        <w:rPr>
          <w:rFonts w:ascii="Arial" w:hAnsi="Arial" w:cs="Arial"/>
          <w:sz w:val="24"/>
          <w:szCs w:val="24"/>
        </w:rPr>
        <w:t>46</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E92129">
        <w:rPr>
          <w:rFonts w:ascii="Arial" w:hAnsi="Arial" w:cs="Arial"/>
          <w:sz w:val="24"/>
          <w:szCs w:val="24"/>
        </w:rPr>
        <w:t>quatrocentos</w:t>
      </w:r>
      <w:r w:rsidR="000C3F9D">
        <w:rPr>
          <w:rFonts w:ascii="Arial" w:hAnsi="Arial" w:cs="Arial"/>
          <w:sz w:val="24"/>
          <w:szCs w:val="24"/>
        </w:rPr>
        <w:t xml:space="preserve"> e </w:t>
      </w:r>
      <w:r w:rsidR="00E92129">
        <w:rPr>
          <w:rFonts w:ascii="Arial" w:hAnsi="Arial" w:cs="Arial"/>
          <w:sz w:val="24"/>
          <w:szCs w:val="24"/>
        </w:rPr>
        <w:t>sess</w:t>
      </w:r>
      <w:r w:rsidR="000C3F9D">
        <w:rPr>
          <w:rFonts w:ascii="Arial" w:hAnsi="Arial" w:cs="Arial"/>
          <w:sz w:val="24"/>
          <w:szCs w:val="24"/>
        </w:rPr>
        <w:t>enta</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xml:space="preserve">) dias contados </w:t>
      </w:r>
      <w:r w:rsidR="002E56AA">
        <w:rPr>
          <w:rFonts w:ascii="Arial" w:hAnsi="Arial" w:cs="Arial"/>
          <w:sz w:val="24"/>
          <w:szCs w:val="24"/>
        </w:rPr>
        <w:t xml:space="preserve">até </w:t>
      </w:r>
      <w:r w:rsidR="00E92129">
        <w:rPr>
          <w:rFonts w:ascii="Arial" w:hAnsi="Arial" w:cs="Arial"/>
          <w:sz w:val="24"/>
          <w:szCs w:val="24"/>
        </w:rPr>
        <w:t>3</w:t>
      </w:r>
      <w:r w:rsidR="002E56AA">
        <w:rPr>
          <w:rFonts w:ascii="Arial" w:hAnsi="Arial" w:cs="Arial"/>
          <w:sz w:val="24"/>
          <w:szCs w:val="24"/>
        </w:rPr>
        <w:t>0 (</w:t>
      </w:r>
      <w:r w:rsidR="00E92129">
        <w:rPr>
          <w:rFonts w:ascii="Arial" w:hAnsi="Arial" w:cs="Arial"/>
          <w:sz w:val="24"/>
          <w:szCs w:val="24"/>
        </w:rPr>
        <w:t>trinta</w:t>
      </w:r>
      <w:r w:rsidR="002E56AA">
        <w:rPr>
          <w:rFonts w:ascii="Arial" w:hAnsi="Arial" w:cs="Arial"/>
          <w:sz w:val="24"/>
          <w:szCs w:val="24"/>
        </w:rPr>
        <w:t xml:space="preserve">)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 xml:space="preserve">para todos os </w:t>
      </w:r>
      <w:r w:rsidRPr="00CA1381">
        <w:rPr>
          <w:rFonts w:ascii="Arial" w:hAnsi="Arial" w:cs="Arial"/>
          <w:sz w:val="24"/>
          <w:szCs w:val="24"/>
        </w:rPr>
        <w:lastRenderedPageBreak/>
        <w:t>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 dotaç</w:t>
      </w:r>
      <w:r w:rsidR="00115F15">
        <w:rPr>
          <w:rFonts w:ascii="Arial" w:hAnsi="Arial" w:cs="Arial"/>
          <w:sz w:val="24"/>
          <w:szCs w:val="24"/>
          <w:lang w:val="pt-BR"/>
        </w:rPr>
        <w:t>ão</w:t>
      </w:r>
      <w:r w:rsidRPr="007F16A9">
        <w:rPr>
          <w:rFonts w:ascii="Arial" w:hAnsi="Arial" w:cs="Arial"/>
          <w:sz w:val="24"/>
          <w:szCs w:val="24"/>
          <w:lang w:val="pt-BR"/>
        </w:rPr>
        <w:t xml:space="preserve"> orçamentária de </w:t>
      </w:r>
      <w:r w:rsidR="00115F15">
        <w:rPr>
          <w:rFonts w:ascii="Arial" w:hAnsi="Arial" w:cs="Arial"/>
          <w:sz w:val="24"/>
          <w:szCs w:val="24"/>
          <w:lang w:val="pt-BR"/>
        </w:rPr>
        <w:t xml:space="preserve">nº 12.01.15.451.0006-4.4.90.51-99 </w:t>
      </w:r>
      <w:r w:rsidR="000F01C0">
        <w:rPr>
          <w:rFonts w:ascii="Arial" w:hAnsi="Arial" w:cs="Arial"/>
          <w:sz w:val="24"/>
          <w:szCs w:val="24"/>
          <w:lang w:val="pt-BR"/>
        </w:rPr>
        <w:t>(transferências e convênios federais vinculados)</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lastRenderedPageBreak/>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C40E8" w:rsidRDefault="00CC40E8" w:rsidP="00D41830">
      <w:pPr>
        <w:jc w:val="center"/>
        <w:rPr>
          <w:rFonts w:ascii="Arial" w:hAnsi="Arial" w:cs="Arial"/>
          <w:b/>
          <w:sz w:val="24"/>
          <w:szCs w:val="24"/>
        </w:rPr>
      </w:pPr>
    </w:p>
    <w:p w:rsidR="00C716DC" w:rsidRDefault="00C716DC"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w:t>
      </w:r>
      <w:proofErr w:type="gramStart"/>
      <w:r w:rsidRPr="00870DBA">
        <w:rPr>
          <w:rFonts w:ascii="Arial" w:hAnsi="Arial" w:cs="Arial"/>
          <w:b/>
          <w:sz w:val="24"/>
          <w:szCs w:val="24"/>
        </w:rPr>
        <w:t>.:</w:t>
      </w:r>
      <w:proofErr w:type="gramEnd"/>
      <w:r w:rsidRPr="00870DBA">
        <w:rPr>
          <w:rFonts w:ascii="Arial" w:hAnsi="Arial" w:cs="Arial"/>
          <w:b/>
          <w:sz w:val="24"/>
          <w:szCs w:val="24"/>
        </w:rPr>
        <w:t xml:space="preserve"> _______</w:t>
      </w:r>
      <w:r>
        <w:rPr>
          <w:rFonts w:ascii="Arial" w:hAnsi="Arial" w:cs="Arial"/>
          <w:b/>
          <w:sz w:val="24"/>
          <w:szCs w:val="24"/>
        </w:rPr>
        <w:t>______________________________________________________</w:t>
      </w: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8A3ECA" w:rsidRPr="008A3ECA">
        <w:rPr>
          <w:rFonts w:ascii="Arial" w:hAnsi="Arial" w:cs="Arial"/>
          <w:b/>
          <w:bCs/>
          <w:sz w:val="24"/>
          <w:szCs w:val="24"/>
        </w:rPr>
        <w:t>CONTRATAÇÃO DE EMPRESA PARA EXECUÇÃO DE CONSTRUÇÃO E REVITALIZAÇÃO DO CAMPO DO BAHIA</w:t>
      </w:r>
      <w:r w:rsidR="008A3ECA">
        <w:rPr>
          <w:rFonts w:ascii="Arial" w:hAnsi="Arial" w:cs="Arial"/>
          <w:b/>
          <w:bCs/>
        </w:rPr>
        <w:t xml:space="preserve"> </w:t>
      </w:r>
      <w:r w:rsidR="006F380D" w:rsidRPr="006F380D">
        <w:rPr>
          <w:rFonts w:ascii="Arial" w:hAnsi="Arial" w:cs="Arial"/>
          <w:b/>
          <w:bCs/>
          <w:sz w:val="24"/>
          <w:szCs w:val="24"/>
        </w:rPr>
        <w:t>NO MUNICÍPIO DE CARAPICUÍBA.</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5C7D83" w:rsidRDefault="005C7D83"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D29" w:rsidRDefault="00845D29">
      <w:r>
        <w:separator/>
      </w:r>
    </w:p>
  </w:endnote>
  <w:endnote w:type="continuationSeparator" w:id="0">
    <w:p w:rsidR="00845D29" w:rsidRDefault="00845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75C" w:rsidRDefault="0070775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0775C" w:rsidRDefault="0070775C"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75C" w:rsidRDefault="0070775C"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C4B47">
      <w:rPr>
        <w:rStyle w:val="Nmerodepgina"/>
        <w:noProof/>
      </w:rPr>
      <w:t>26</w:t>
    </w:r>
    <w:r>
      <w:rPr>
        <w:rStyle w:val="Nmerodepgina"/>
      </w:rPr>
      <w:fldChar w:fldCharType="end"/>
    </w:r>
  </w:p>
  <w:p w:rsidR="0070775C" w:rsidRDefault="0070775C" w:rsidP="00E71DD4">
    <w:pPr>
      <w:pStyle w:val="Rodap"/>
      <w:jc w:val="center"/>
    </w:pPr>
    <w:r>
      <w:t xml:space="preserve">Processo Administrativo nº. 6054 / 2022 – Tomada de Preços nº.  </w:t>
    </w:r>
    <w:r w:rsidR="00EC227A">
      <w:t xml:space="preserve">12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D29" w:rsidRDefault="00845D29">
      <w:r>
        <w:separator/>
      </w:r>
    </w:p>
  </w:footnote>
  <w:footnote w:type="continuationSeparator" w:id="0">
    <w:p w:rsidR="00845D29" w:rsidRDefault="00845D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775C" w:rsidRPr="0083620B" w:rsidRDefault="0070775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70775C" w:rsidRPr="0083620B" w:rsidRDefault="0070775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70775C" w:rsidRPr="00D15B80" w:rsidRDefault="0070775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70775C" w:rsidRPr="00D15B80" w:rsidRDefault="0070775C"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2038F"/>
    <w:rsid w:val="000216CD"/>
    <w:rsid w:val="00021819"/>
    <w:rsid w:val="00021A47"/>
    <w:rsid w:val="00021B19"/>
    <w:rsid w:val="0002203A"/>
    <w:rsid w:val="00022445"/>
    <w:rsid w:val="00022F09"/>
    <w:rsid w:val="00023087"/>
    <w:rsid w:val="00023553"/>
    <w:rsid w:val="000242F5"/>
    <w:rsid w:val="000259AD"/>
    <w:rsid w:val="00025C99"/>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3776B"/>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1D6"/>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4E84"/>
    <w:rsid w:val="000558E5"/>
    <w:rsid w:val="00055955"/>
    <w:rsid w:val="000559D5"/>
    <w:rsid w:val="00055B4D"/>
    <w:rsid w:val="00056316"/>
    <w:rsid w:val="00056AAB"/>
    <w:rsid w:val="00056BC1"/>
    <w:rsid w:val="00056DA0"/>
    <w:rsid w:val="000571DA"/>
    <w:rsid w:val="0006013A"/>
    <w:rsid w:val="0006024F"/>
    <w:rsid w:val="0006081B"/>
    <w:rsid w:val="0006090D"/>
    <w:rsid w:val="00060FC9"/>
    <w:rsid w:val="000618F2"/>
    <w:rsid w:val="00062068"/>
    <w:rsid w:val="000621C2"/>
    <w:rsid w:val="000622D8"/>
    <w:rsid w:val="000631C5"/>
    <w:rsid w:val="00063B83"/>
    <w:rsid w:val="00063D97"/>
    <w:rsid w:val="00063F63"/>
    <w:rsid w:val="000642E0"/>
    <w:rsid w:val="0006446F"/>
    <w:rsid w:val="000645A8"/>
    <w:rsid w:val="000647FD"/>
    <w:rsid w:val="00064A61"/>
    <w:rsid w:val="00065224"/>
    <w:rsid w:val="000652DB"/>
    <w:rsid w:val="000654AB"/>
    <w:rsid w:val="000654D2"/>
    <w:rsid w:val="00065873"/>
    <w:rsid w:val="00065FFB"/>
    <w:rsid w:val="00066123"/>
    <w:rsid w:val="0006691B"/>
    <w:rsid w:val="00067F32"/>
    <w:rsid w:val="00067F42"/>
    <w:rsid w:val="000706AC"/>
    <w:rsid w:val="0007073A"/>
    <w:rsid w:val="00070FF8"/>
    <w:rsid w:val="0007139C"/>
    <w:rsid w:val="000714E5"/>
    <w:rsid w:val="00072668"/>
    <w:rsid w:val="00072EAF"/>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ACC"/>
    <w:rsid w:val="00075DCA"/>
    <w:rsid w:val="00076420"/>
    <w:rsid w:val="00076B48"/>
    <w:rsid w:val="00076BBF"/>
    <w:rsid w:val="000771FD"/>
    <w:rsid w:val="00077FB6"/>
    <w:rsid w:val="0008088C"/>
    <w:rsid w:val="00080B0B"/>
    <w:rsid w:val="00081505"/>
    <w:rsid w:val="00081A5A"/>
    <w:rsid w:val="00081D0A"/>
    <w:rsid w:val="00081D8A"/>
    <w:rsid w:val="00081FDA"/>
    <w:rsid w:val="000827CC"/>
    <w:rsid w:val="00082A35"/>
    <w:rsid w:val="00082AB8"/>
    <w:rsid w:val="00082BD8"/>
    <w:rsid w:val="00083178"/>
    <w:rsid w:val="0008348D"/>
    <w:rsid w:val="0008365E"/>
    <w:rsid w:val="00084347"/>
    <w:rsid w:val="00084A2D"/>
    <w:rsid w:val="00085FA6"/>
    <w:rsid w:val="00086315"/>
    <w:rsid w:val="000866EE"/>
    <w:rsid w:val="00086D0A"/>
    <w:rsid w:val="00086D49"/>
    <w:rsid w:val="00086DA4"/>
    <w:rsid w:val="00087DB2"/>
    <w:rsid w:val="000909CD"/>
    <w:rsid w:val="00090EAE"/>
    <w:rsid w:val="00090FB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5F8"/>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4D0"/>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B47"/>
    <w:rsid w:val="000C4E63"/>
    <w:rsid w:val="000C53EA"/>
    <w:rsid w:val="000C584F"/>
    <w:rsid w:val="000C5E5F"/>
    <w:rsid w:val="000C61FB"/>
    <w:rsid w:val="000C629B"/>
    <w:rsid w:val="000C6B5C"/>
    <w:rsid w:val="000C6D4E"/>
    <w:rsid w:val="000C7051"/>
    <w:rsid w:val="000C7282"/>
    <w:rsid w:val="000C79BD"/>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65F"/>
    <w:rsid w:val="000D69E0"/>
    <w:rsid w:val="000D6BC8"/>
    <w:rsid w:val="000D7D4F"/>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4A7C"/>
    <w:rsid w:val="000F5AC2"/>
    <w:rsid w:val="000F5D77"/>
    <w:rsid w:val="000F6869"/>
    <w:rsid w:val="000F6E17"/>
    <w:rsid w:val="000F7D61"/>
    <w:rsid w:val="00100124"/>
    <w:rsid w:val="001007D2"/>
    <w:rsid w:val="00100D83"/>
    <w:rsid w:val="00100EC3"/>
    <w:rsid w:val="001018FD"/>
    <w:rsid w:val="00101A19"/>
    <w:rsid w:val="00102116"/>
    <w:rsid w:val="001022CF"/>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5F15"/>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1971"/>
    <w:rsid w:val="001234F6"/>
    <w:rsid w:val="001246A4"/>
    <w:rsid w:val="00124F28"/>
    <w:rsid w:val="00125691"/>
    <w:rsid w:val="00125B70"/>
    <w:rsid w:val="00125BCF"/>
    <w:rsid w:val="00125E18"/>
    <w:rsid w:val="00127090"/>
    <w:rsid w:val="0012733C"/>
    <w:rsid w:val="001273B4"/>
    <w:rsid w:val="0012761F"/>
    <w:rsid w:val="0013027F"/>
    <w:rsid w:val="00130BB2"/>
    <w:rsid w:val="00130ED0"/>
    <w:rsid w:val="0013150E"/>
    <w:rsid w:val="001319E9"/>
    <w:rsid w:val="00131CAA"/>
    <w:rsid w:val="0013202B"/>
    <w:rsid w:val="00132313"/>
    <w:rsid w:val="00133588"/>
    <w:rsid w:val="00133FA6"/>
    <w:rsid w:val="0013416E"/>
    <w:rsid w:val="0013445B"/>
    <w:rsid w:val="00135218"/>
    <w:rsid w:val="0013538C"/>
    <w:rsid w:val="001364DD"/>
    <w:rsid w:val="001367FF"/>
    <w:rsid w:val="00137917"/>
    <w:rsid w:val="00137A61"/>
    <w:rsid w:val="001400C9"/>
    <w:rsid w:val="001406D4"/>
    <w:rsid w:val="00140BD8"/>
    <w:rsid w:val="00141050"/>
    <w:rsid w:val="00141204"/>
    <w:rsid w:val="00141321"/>
    <w:rsid w:val="00141A32"/>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EDA"/>
    <w:rsid w:val="00182FD4"/>
    <w:rsid w:val="0018344D"/>
    <w:rsid w:val="00183578"/>
    <w:rsid w:val="0018393C"/>
    <w:rsid w:val="00183B1F"/>
    <w:rsid w:val="00183B34"/>
    <w:rsid w:val="00183E65"/>
    <w:rsid w:val="001840C6"/>
    <w:rsid w:val="00184125"/>
    <w:rsid w:val="00184E68"/>
    <w:rsid w:val="00184FBC"/>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62C"/>
    <w:rsid w:val="001B076D"/>
    <w:rsid w:val="001B08D6"/>
    <w:rsid w:val="001B10BB"/>
    <w:rsid w:val="001B1AD2"/>
    <w:rsid w:val="001B1AFB"/>
    <w:rsid w:val="001B1C67"/>
    <w:rsid w:val="001B1C83"/>
    <w:rsid w:val="001B1F98"/>
    <w:rsid w:val="001B4531"/>
    <w:rsid w:val="001B48AD"/>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CA4"/>
    <w:rsid w:val="001D0379"/>
    <w:rsid w:val="001D075A"/>
    <w:rsid w:val="001D09F6"/>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1BF"/>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613"/>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EBF"/>
    <w:rsid w:val="00225768"/>
    <w:rsid w:val="00225794"/>
    <w:rsid w:val="00225EB8"/>
    <w:rsid w:val="00226E17"/>
    <w:rsid w:val="00227682"/>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3BD3"/>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3F8"/>
    <w:rsid w:val="002928AB"/>
    <w:rsid w:val="002930EE"/>
    <w:rsid w:val="002937C0"/>
    <w:rsid w:val="002942A4"/>
    <w:rsid w:val="002947F8"/>
    <w:rsid w:val="00294B40"/>
    <w:rsid w:val="00294C7E"/>
    <w:rsid w:val="00294E38"/>
    <w:rsid w:val="0029549D"/>
    <w:rsid w:val="002960AD"/>
    <w:rsid w:val="00296183"/>
    <w:rsid w:val="002964FF"/>
    <w:rsid w:val="00296507"/>
    <w:rsid w:val="0029781D"/>
    <w:rsid w:val="0029793D"/>
    <w:rsid w:val="00297CB1"/>
    <w:rsid w:val="002A01E3"/>
    <w:rsid w:val="002A0885"/>
    <w:rsid w:val="002A0899"/>
    <w:rsid w:val="002A11F0"/>
    <w:rsid w:val="002A1308"/>
    <w:rsid w:val="002A2190"/>
    <w:rsid w:val="002A2454"/>
    <w:rsid w:val="002A262F"/>
    <w:rsid w:val="002A2DD3"/>
    <w:rsid w:val="002A341C"/>
    <w:rsid w:val="002A3B2B"/>
    <w:rsid w:val="002A419A"/>
    <w:rsid w:val="002A435A"/>
    <w:rsid w:val="002A464E"/>
    <w:rsid w:val="002A52D9"/>
    <w:rsid w:val="002A6497"/>
    <w:rsid w:val="002A6A3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168E"/>
    <w:rsid w:val="002C260C"/>
    <w:rsid w:val="002C3D68"/>
    <w:rsid w:val="002C4521"/>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3A9"/>
    <w:rsid w:val="002F2636"/>
    <w:rsid w:val="002F28A1"/>
    <w:rsid w:val="002F3D4C"/>
    <w:rsid w:val="002F3F29"/>
    <w:rsid w:val="002F4700"/>
    <w:rsid w:val="002F478F"/>
    <w:rsid w:val="002F48A6"/>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2E38"/>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107"/>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14"/>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23D"/>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310"/>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B0D"/>
    <w:rsid w:val="00356E6C"/>
    <w:rsid w:val="003571E8"/>
    <w:rsid w:val="003571FF"/>
    <w:rsid w:val="00357612"/>
    <w:rsid w:val="00357693"/>
    <w:rsid w:val="0035787D"/>
    <w:rsid w:val="00357A6E"/>
    <w:rsid w:val="00357E04"/>
    <w:rsid w:val="00360587"/>
    <w:rsid w:val="00361212"/>
    <w:rsid w:val="00361E72"/>
    <w:rsid w:val="00362322"/>
    <w:rsid w:val="0036293C"/>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E7F"/>
    <w:rsid w:val="00380F67"/>
    <w:rsid w:val="00381647"/>
    <w:rsid w:val="0038167C"/>
    <w:rsid w:val="00381CDF"/>
    <w:rsid w:val="00382607"/>
    <w:rsid w:val="00382C69"/>
    <w:rsid w:val="00383433"/>
    <w:rsid w:val="00383D09"/>
    <w:rsid w:val="00384808"/>
    <w:rsid w:val="00384EA8"/>
    <w:rsid w:val="0038565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EB3"/>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7651"/>
    <w:rsid w:val="003E7900"/>
    <w:rsid w:val="003E7DD4"/>
    <w:rsid w:val="003F00B8"/>
    <w:rsid w:val="003F0939"/>
    <w:rsid w:val="003F0F2B"/>
    <w:rsid w:val="003F14D0"/>
    <w:rsid w:val="003F1643"/>
    <w:rsid w:val="003F2909"/>
    <w:rsid w:val="003F2E73"/>
    <w:rsid w:val="003F3448"/>
    <w:rsid w:val="003F373A"/>
    <w:rsid w:val="003F45D0"/>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B5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081"/>
    <w:rsid w:val="0041168E"/>
    <w:rsid w:val="00411718"/>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1DBA"/>
    <w:rsid w:val="00462014"/>
    <w:rsid w:val="004628F3"/>
    <w:rsid w:val="00462991"/>
    <w:rsid w:val="00462C5A"/>
    <w:rsid w:val="00462CCE"/>
    <w:rsid w:val="004631C9"/>
    <w:rsid w:val="00463F63"/>
    <w:rsid w:val="00464087"/>
    <w:rsid w:val="00464613"/>
    <w:rsid w:val="004651BD"/>
    <w:rsid w:val="004653EE"/>
    <w:rsid w:val="004659DB"/>
    <w:rsid w:val="004670F9"/>
    <w:rsid w:val="004677C3"/>
    <w:rsid w:val="004709B3"/>
    <w:rsid w:val="00470BA0"/>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A3"/>
    <w:rsid w:val="004830DA"/>
    <w:rsid w:val="00483D2E"/>
    <w:rsid w:val="00484D0E"/>
    <w:rsid w:val="0048563D"/>
    <w:rsid w:val="0048566B"/>
    <w:rsid w:val="0048581B"/>
    <w:rsid w:val="0048678B"/>
    <w:rsid w:val="00486838"/>
    <w:rsid w:val="00486879"/>
    <w:rsid w:val="0048711C"/>
    <w:rsid w:val="00490298"/>
    <w:rsid w:val="004909E1"/>
    <w:rsid w:val="00490DD8"/>
    <w:rsid w:val="004910F0"/>
    <w:rsid w:val="0049110E"/>
    <w:rsid w:val="00491517"/>
    <w:rsid w:val="0049160D"/>
    <w:rsid w:val="00491AE9"/>
    <w:rsid w:val="00491C17"/>
    <w:rsid w:val="004920ED"/>
    <w:rsid w:val="004922EB"/>
    <w:rsid w:val="004923D2"/>
    <w:rsid w:val="00492AAF"/>
    <w:rsid w:val="00492AF8"/>
    <w:rsid w:val="00492D60"/>
    <w:rsid w:val="00492FFB"/>
    <w:rsid w:val="0049306C"/>
    <w:rsid w:val="004931F2"/>
    <w:rsid w:val="00493277"/>
    <w:rsid w:val="00493545"/>
    <w:rsid w:val="004936B4"/>
    <w:rsid w:val="00493C2B"/>
    <w:rsid w:val="004945AC"/>
    <w:rsid w:val="004946AB"/>
    <w:rsid w:val="00494B2F"/>
    <w:rsid w:val="00494B99"/>
    <w:rsid w:val="00494BB4"/>
    <w:rsid w:val="00495689"/>
    <w:rsid w:val="0049591D"/>
    <w:rsid w:val="0049617E"/>
    <w:rsid w:val="004961C0"/>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4AA"/>
    <w:rsid w:val="005057D5"/>
    <w:rsid w:val="00505920"/>
    <w:rsid w:val="00506078"/>
    <w:rsid w:val="005064B7"/>
    <w:rsid w:val="005066EA"/>
    <w:rsid w:val="00507C70"/>
    <w:rsid w:val="00507D0D"/>
    <w:rsid w:val="00510813"/>
    <w:rsid w:val="00510987"/>
    <w:rsid w:val="00510D0D"/>
    <w:rsid w:val="00511316"/>
    <w:rsid w:val="00511795"/>
    <w:rsid w:val="00512011"/>
    <w:rsid w:val="00512266"/>
    <w:rsid w:val="005129C8"/>
    <w:rsid w:val="00512A06"/>
    <w:rsid w:val="00512AC2"/>
    <w:rsid w:val="005130EC"/>
    <w:rsid w:val="00513193"/>
    <w:rsid w:val="00513196"/>
    <w:rsid w:val="005136DF"/>
    <w:rsid w:val="005137D6"/>
    <w:rsid w:val="00513882"/>
    <w:rsid w:val="00513E3C"/>
    <w:rsid w:val="0051439F"/>
    <w:rsid w:val="00514997"/>
    <w:rsid w:val="00515AA0"/>
    <w:rsid w:val="00515BDC"/>
    <w:rsid w:val="00515EF8"/>
    <w:rsid w:val="00515F2B"/>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175"/>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4AA"/>
    <w:rsid w:val="005756CC"/>
    <w:rsid w:val="00575ADB"/>
    <w:rsid w:val="00575B5E"/>
    <w:rsid w:val="00575CDC"/>
    <w:rsid w:val="00576702"/>
    <w:rsid w:val="00576879"/>
    <w:rsid w:val="00576920"/>
    <w:rsid w:val="0057762C"/>
    <w:rsid w:val="00577A29"/>
    <w:rsid w:val="00577E77"/>
    <w:rsid w:val="00577FEB"/>
    <w:rsid w:val="0058019D"/>
    <w:rsid w:val="005806A2"/>
    <w:rsid w:val="00580DC2"/>
    <w:rsid w:val="005812AF"/>
    <w:rsid w:val="005812C8"/>
    <w:rsid w:val="0058174A"/>
    <w:rsid w:val="00581E53"/>
    <w:rsid w:val="005832F0"/>
    <w:rsid w:val="005844C4"/>
    <w:rsid w:val="00584662"/>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635"/>
    <w:rsid w:val="0059094A"/>
    <w:rsid w:val="00590B5C"/>
    <w:rsid w:val="00590BB7"/>
    <w:rsid w:val="00590C24"/>
    <w:rsid w:val="00590E81"/>
    <w:rsid w:val="0059131B"/>
    <w:rsid w:val="0059185C"/>
    <w:rsid w:val="0059194B"/>
    <w:rsid w:val="00591AA1"/>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270"/>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07"/>
    <w:rsid w:val="005B7484"/>
    <w:rsid w:val="005B7CC0"/>
    <w:rsid w:val="005B7E74"/>
    <w:rsid w:val="005C0CFB"/>
    <w:rsid w:val="005C141A"/>
    <w:rsid w:val="005C1C16"/>
    <w:rsid w:val="005C1E76"/>
    <w:rsid w:val="005C25A5"/>
    <w:rsid w:val="005C2FE2"/>
    <w:rsid w:val="005C3581"/>
    <w:rsid w:val="005C3665"/>
    <w:rsid w:val="005C3706"/>
    <w:rsid w:val="005C3DC1"/>
    <w:rsid w:val="005C3E14"/>
    <w:rsid w:val="005C3EF8"/>
    <w:rsid w:val="005C402A"/>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D83"/>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038"/>
    <w:rsid w:val="005D6249"/>
    <w:rsid w:val="005D633D"/>
    <w:rsid w:val="005D68B8"/>
    <w:rsid w:val="005D6AEA"/>
    <w:rsid w:val="005D6C52"/>
    <w:rsid w:val="005D6DA2"/>
    <w:rsid w:val="005D6F92"/>
    <w:rsid w:val="005D78CC"/>
    <w:rsid w:val="005D7BAF"/>
    <w:rsid w:val="005E13B5"/>
    <w:rsid w:val="005E14BB"/>
    <w:rsid w:val="005E243C"/>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921"/>
    <w:rsid w:val="005F00DB"/>
    <w:rsid w:val="005F0517"/>
    <w:rsid w:val="005F0682"/>
    <w:rsid w:val="005F0FB4"/>
    <w:rsid w:val="005F1F92"/>
    <w:rsid w:val="005F201B"/>
    <w:rsid w:val="005F208C"/>
    <w:rsid w:val="005F211A"/>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5CB7"/>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447A"/>
    <w:rsid w:val="006244A8"/>
    <w:rsid w:val="00624A33"/>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B99"/>
    <w:rsid w:val="006372DE"/>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55F4"/>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3DB3"/>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3B94"/>
    <w:rsid w:val="006746D4"/>
    <w:rsid w:val="00674CC0"/>
    <w:rsid w:val="00675ACC"/>
    <w:rsid w:val="00676485"/>
    <w:rsid w:val="00677C60"/>
    <w:rsid w:val="00680656"/>
    <w:rsid w:val="00680AAA"/>
    <w:rsid w:val="00680F7C"/>
    <w:rsid w:val="00681DA4"/>
    <w:rsid w:val="00682167"/>
    <w:rsid w:val="006825FF"/>
    <w:rsid w:val="00682F19"/>
    <w:rsid w:val="00683097"/>
    <w:rsid w:val="006835ED"/>
    <w:rsid w:val="00683730"/>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72B"/>
    <w:rsid w:val="00692978"/>
    <w:rsid w:val="00692D73"/>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94B"/>
    <w:rsid w:val="006A3A8A"/>
    <w:rsid w:val="006A3F6A"/>
    <w:rsid w:val="006A4314"/>
    <w:rsid w:val="006A4335"/>
    <w:rsid w:val="006A46A0"/>
    <w:rsid w:val="006A4BF9"/>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A30"/>
    <w:rsid w:val="006D5C77"/>
    <w:rsid w:val="006D66A5"/>
    <w:rsid w:val="006D6D9C"/>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4A"/>
    <w:rsid w:val="006F5193"/>
    <w:rsid w:val="006F5B5D"/>
    <w:rsid w:val="006F5C6F"/>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CC"/>
    <w:rsid w:val="00705E43"/>
    <w:rsid w:val="00705FCC"/>
    <w:rsid w:val="00706241"/>
    <w:rsid w:val="00706B98"/>
    <w:rsid w:val="00706F40"/>
    <w:rsid w:val="00707319"/>
    <w:rsid w:val="00707328"/>
    <w:rsid w:val="007074DE"/>
    <w:rsid w:val="0070775C"/>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E59"/>
    <w:rsid w:val="00717EE5"/>
    <w:rsid w:val="00720221"/>
    <w:rsid w:val="00720E52"/>
    <w:rsid w:val="00721129"/>
    <w:rsid w:val="007215DC"/>
    <w:rsid w:val="00721C5B"/>
    <w:rsid w:val="00721D9F"/>
    <w:rsid w:val="0072271D"/>
    <w:rsid w:val="0072328B"/>
    <w:rsid w:val="00723510"/>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476"/>
    <w:rsid w:val="00732686"/>
    <w:rsid w:val="00733184"/>
    <w:rsid w:val="007337D4"/>
    <w:rsid w:val="00734DEB"/>
    <w:rsid w:val="007354E0"/>
    <w:rsid w:val="00735A1C"/>
    <w:rsid w:val="007360CE"/>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71BE"/>
    <w:rsid w:val="007579EE"/>
    <w:rsid w:val="00757D67"/>
    <w:rsid w:val="00760197"/>
    <w:rsid w:val="0076056C"/>
    <w:rsid w:val="007626BF"/>
    <w:rsid w:val="00762CBA"/>
    <w:rsid w:val="007634B2"/>
    <w:rsid w:val="00763985"/>
    <w:rsid w:val="007643F7"/>
    <w:rsid w:val="007644F8"/>
    <w:rsid w:val="00764C67"/>
    <w:rsid w:val="00765A32"/>
    <w:rsid w:val="00765EDF"/>
    <w:rsid w:val="00765F62"/>
    <w:rsid w:val="00766386"/>
    <w:rsid w:val="00766EFC"/>
    <w:rsid w:val="0076716F"/>
    <w:rsid w:val="00767CFB"/>
    <w:rsid w:val="007702BC"/>
    <w:rsid w:val="00770B94"/>
    <w:rsid w:val="00770C17"/>
    <w:rsid w:val="007715A0"/>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314"/>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6B0A"/>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45E6"/>
    <w:rsid w:val="007B47F9"/>
    <w:rsid w:val="007B49EA"/>
    <w:rsid w:val="007B4DDC"/>
    <w:rsid w:val="007B54EB"/>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2B8F"/>
    <w:rsid w:val="007C3279"/>
    <w:rsid w:val="007C360A"/>
    <w:rsid w:val="007C5369"/>
    <w:rsid w:val="007C56C2"/>
    <w:rsid w:val="007C583D"/>
    <w:rsid w:val="007C5A53"/>
    <w:rsid w:val="007C5C6A"/>
    <w:rsid w:val="007C5F73"/>
    <w:rsid w:val="007C6785"/>
    <w:rsid w:val="007C6B47"/>
    <w:rsid w:val="007C70A6"/>
    <w:rsid w:val="007C7230"/>
    <w:rsid w:val="007C739F"/>
    <w:rsid w:val="007C761E"/>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79C"/>
    <w:rsid w:val="007E2ACC"/>
    <w:rsid w:val="007E3B8E"/>
    <w:rsid w:val="007E3BD6"/>
    <w:rsid w:val="007E3D5D"/>
    <w:rsid w:val="007E4297"/>
    <w:rsid w:val="007E58E7"/>
    <w:rsid w:val="007E5A66"/>
    <w:rsid w:val="007E5C6D"/>
    <w:rsid w:val="007E60B2"/>
    <w:rsid w:val="007E60B8"/>
    <w:rsid w:val="007E64FD"/>
    <w:rsid w:val="007E6760"/>
    <w:rsid w:val="007E7C2B"/>
    <w:rsid w:val="007F1423"/>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C69"/>
    <w:rsid w:val="00803ACB"/>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97A"/>
    <w:rsid w:val="00810C28"/>
    <w:rsid w:val="00810DEB"/>
    <w:rsid w:val="00810F23"/>
    <w:rsid w:val="00811A6D"/>
    <w:rsid w:val="00812329"/>
    <w:rsid w:val="008126D3"/>
    <w:rsid w:val="0081290C"/>
    <w:rsid w:val="008132CC"/>
    <w:rsid w:val="00813A7A"/>
    <w:rsid w:val="00814636"/>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4C2"/>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D29"/>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6A05"/>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94D"/>
    <w:rsid w:val="00891C62"/>
    <w:rsid w:val="0089200D"/>
    <w:rsid w:val="008926A9"/>
    <w:rsid w:val="008933D4"/>
    <w:rsid w:val="008934D6"/>
    <w:rsid w:val="00894327"/>
    <w:rsid w:val="00894711"/>
    <w:rsid w:val="00894D94"/>
    <w:rsid w:val="00894E6B"/>
    <w:rsid w:val="008960D5"/>
    <w:rsid w:val="00897546"/>
    <w:rsid w:val="008A1389"/>
    <w:rsid w:val="008A1414"/>
    <w:rsid w:val="008A23A6"/>
    <w:rsid w:val="008A2469"/>
    <w:rsid w:val="008A2553"/>
    <w:rsid w:val="008A2802"/>
    <w:rsid w:val="008A28FD"/>
    <w:rsid w:val="008A2A48"/>
    <w:rsid w:val="008A3645"/>
    <w:rsid w:val="008A378C"/>
    <w:rsid w:val="008A3C7D"/>
    <w:rsid w:val="008A3ECA"/>
    <w:rsid w:val="008A3FB8"/>
    <w:rsid w:val="008A3FEE"/>
    <w:rsid w:val="008A4653"/>
    <w:rsid w:val="008A46AA"/>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A8A"/>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1117"/>
    <w:rsid w:val="009019C4"/>
    <w:rsid w:val="00901A3B"/>
    <w:rsid w:val="009024BA"/>
    <w:rsid w:val="00902C33"/>
    <w:rsid w:val="00903E71"/>
    <w:rsid w:val="00904528"/>
    <w:rsid w:val="0090457C"/>
    <w:rsid w:val="00904812"/>
    <w:rsid w:val="00904CCD"/>
    <w:rsid w:val="00904EC8"/>
    <w:rsid w:val="00905918"/>
    <w:rsid w:val="00905F05"/>
    <w:rsid w:val="00906499"/>
    <w:rsid w:val="009064E5"/>
    <w:rsid w:val="00906789"/>
    <w:rsid w:val="009068A8"/>
    <w:rsid w:val="00906A13"/>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1828"/>
    <w:rsid w:val="00921A3A"/>
    <w:rsid w:val="009223AC"/>
    <w:rsid w:val="0092241D"/>
    <w:rsid w:val="00922582"/>
    <w:rsid w:val="009227D3"/>
    <w:rsid w:val="00922B74"/>
    <w:rsid w:val="009231A6"/>
    <w:rsid w:val="009231BE"/>
    <w:rsid w:val="009234E0"/>
    <w:rsid w:val="00923A40"/>
    <w:rsid w:val="00923B82"/>
    <w:rsid w:val="00923E32"/>
    <w:rsid w:val="00924D23"/>
    <w:rsid w:val="00924EFA"/>
    <w:rsid w:val="00924F9F"/>
    <w:rsid w:val="00925A6E"/>
    <w:rsid w:val="00925FDC"/>
    <w:rsid w:val="009261A4"/>
    <w:rsid w:val="009262BC"/>
    <w:rsid w:val="00926385"/>
    <w:rsid w:val="00926777"/>
    <w:rsid w:val="009269A3"/>
    <w:rsid w:val="00927F7B"/>
    <w:rsid w:val="009304C6"/>
    <w:rsid w:val="009308A9"/>
    <w:rsid w:val="009308AF"/>
    <w:rsid w:val="00930ADE"/>
    <w:rsid w:val="00930C3B"/>
    <w:rsid w:val="00931178"/>
    <w:rsid w:val="00931196"/>
    <w:rsid w:val="009311F6"/>
    <w:rsid w:val="00931663"/>
    <w:rsid w:val="00931CA2"/>
    <w:rsid w:val="00931F4C"/>
    <w:rsid w:val="009323C3"/>
    <w:rsid w:val="009326A5"/>
    <w:rsid w:val="00932804"/>
    <w:rsid w:val="00932AB5"/>
    <w:rsid w:val="00932F2C"/>
    <w:rsid w:val="009331DD"/>
    <w:rsid w:val="009333F4"/>
    <w:rsid w:val="009339B1"/>
    <w:rsid w:val="00933C6A"/>
    <w:rsid w:val="00933D6A"/>
    <w:rsid w:val="00934209"/>
    <w:rsid w:val="00934937"/>
    <w:rsid w:val="0093509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4CDA"/>
    <w:rsid w:val="0095509B"/>
    <w:rsid w:val="009550BE"/>
    <w:rsid w:val="00955379"/>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2ABE"/>
    <w:rsid w:val="00972CAE"/>
    <w:rsid w:val="009733C6"/>
    <w:rsid w:val="00973554"/>
    <w:rsid w:val="009736CB"/>
    <w:rsid w:val="009739EC"/>
    <w:rsid w:val="00974778"/>
    <w:rsid w:val="00974E8F"/>
    <w:rsid w:val="009750B4"/>
    <w:rsid w:val="009757C7"/>
    <w:rsid w:val="00975871"/>
    <w:rsid w:val="00975BBC"/>
    <w:rsid w:val="009761F9"/>
    <w:rsid w:val="00976A30"/>
    <w:rsid w:val="00977231"/>
    <w:rsid w:val="00977DE0"/>
    <w:rsid w:val="00980989"/>
    <w:rsid w:val="009812A7"/>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74B"/>
    <w:rsid w:val="009A4A0E"/>
    <w:rsid w:val="009A4F2C"/>
    <w:rsid w:val="009A58B2"/>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F62"/>
    <w:rsid w:val="009B624E"/>
    <w:rsid w:val="009B62C7"/>
    <w:rsid w:val="009B63DC"/>
    <w:rsid w:val="009B65D6"/>
    <w:rsid w:val="009B678E"/>
    <w:rsid w:val="009B6B62"/>
    <w:rsid w:val="009B6E8C"/>
    <w:rsid w:val="009B6EEA"/>
    <w:rsid w:val="009B6F93"/>
    <w:rsid w:val="009B7458"/>
    <w:rsid w:val="009B7562"/>
    <w:rsid w:val="009B7A7E"/>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049"/>
    <w:rsid w:val="009D2145"/>
    <w:rsid w:val="009D2638"/>
    <w:rsid w:val="009D2B2E"/>
    <w:rsid w:val="009D2D00"/>
    <w:rsid w:val="009D3273"/>
    <w:rsid w:val="009D34E1"/>
    <w:rsid w:val="009D35FD"/>
    <w:rsid w:val="009D4AC5"/>
    <w:rsid w:val="009D4F6E"/>
    <w:rsid w:val="009D5856"/>
    <w:rsid w:val="009D6C81"/>
    <w:rsid w:val="009D6DC0"/>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0DE5"/>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9F7DAA"/>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B90"/>
    <w:rsid w:val="00A271CB"/>
    <w:rsid w:val="00A27453"/>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4FCE"/>
    <w:rsid w:val="00A351F6"/>
    <w:rsid w:val="00A352C9"/>
    <w:rsid w:val="00A3557E"/>
    <w:rsid w:val="00A35992"/>
    <w:rsid w:val="00A35E82"/>
    <w:rsid w:val="00A3620F"/>
    <w:rsid w:val="00A362B9"/>
    <w:rsid w:val="00A365DE"/>
    <w:rsid w:val="00A366BE"/>
    <w:rsid w:val="00A372AA"/>
    <w:rsid w:val="00A378D0"/>
    <w:rsid w:val="00A37A01"/>
    <w:rsid w:val="00A401A4"/>
    <w:rsid w:val="00A407FB"/>
    <w:rsid w:val="00A40813"/>
    <w:rsid w:val="00A40928"/>
    <w:rsid w:val="00A41135"/>
    <w:rsid w:val="00A412E3"/>
    <w:rsid w:val="00A41472"/>
    <w:rsid w:val="00A41522"/>
    <w:rsid w:val="00A41A5E"/>
    <w:rsid w:val="00A41A8A"/>
    <w:rsid w:val="00A41BB6"/>
    <w:rsid w:val="00A41E47"/>
    <w:rsid w:val="00A42153"/>
    <w:rsid w:val="00A42A0C"/>
    <w:rsid w:val="00A43504"/>
    <w:rsid w:val="00A437E3"/>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014"/>
    <w:rsid w:val="00A745E4"/>
    <w:rsid w:val="00A74649"/>
    <w:rsid w:val="00A76E4D"/>
    <w:rsid w:val="00A7715B"/>
    <w:rsid w:val="00A7715F"/>
    <w:rsid w:val="00A8094B"/>
    <w:rsid w:val="00A80DF3"/>
    <w:rsid w:val="00A8127D"/>
    <w:rsid w:val="00A8167F"/>
    <w:rsid w:val="00A817CC"/>
    <w:rsid w:val="00A818DB"/>
    <w:rsid w:val="00A81AA3"/>
    <w:rsid w:val="00A82985"/>
    <w:rsid w:val="00A83E3C"/>
    <w:rsid w:val="00A83F7E"/>
    <w:rsid w:val="00A84061"/>
    <w:rsid w:val="00A845E4"/>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5188"/>
    <w:rsid w:val="00AB52C5"/>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69C5"/>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573"/>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2C9C"/>
    <w:rsid w:val="00AF3F92"/>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3318"/>
    <w:rsid w:val="00B0469C"/>
    <w:rsid w:val="00B04F6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17E"/>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3E3"/>
    <w:rsid w:val="00B3386D"/>
    <w:rsid w:val="00B33949"/>
    <w:rsid w:val="00B34415"/>
    <w:rsid w:val="00B348DD"/>
    <w:rsid w:val="00B34C0C"/>
    <w:rsid w:val="00B35479"/>
    <w:rsid w:val="00B35CA3"/>
    <w:rsid w:val="00B368CA"/>
    <w:rsid w:val="00B36DCF"/>
    <w:rsid w:val="00B36F7C"/>
    <w:rsid w:val="00B37106"/>
    <w:rsid w:val="00B37239"/>
    <w:rsid w:val="00B3743B"/>
    <w:rsid w:val="00B37D52"/>
    <w:rsid w:val="00B401B0"/>
    <w:rsid w:val="00B408A8"/>
    <w:rsid w:val="00B40D33"/>
    <w:rsid w:val="00B40E74"/>
    <w:rsid w:val="00B40E85"/>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5C90"/>
    <w:rsid w:val="00B56690"/>
    <w:rsid w:val="00B566D3"/>
    <w:rsid w:val="00B568BC"/>
    <w:rsid w:val="00B578EB"/>
    <w:rsid w:val="00B6041E"/>
    <w:rsid w:val="00B60F7A"/>
    <w:rsid w:val="00B613DE"/>
    <w:rsid w:val="00B61C3C"/>
    <w:rsid w:val="00B62078"/>
    <w:rsid w:val="00B62940"/>
    <w:rsid w:val="00B62D49"/>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834"/>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0FB"/>
    <w:rsid w:val="00B861DE"/>
    <w:rsid w:val="00B86A8B"/>
    <w:rsid w:val="00B86F63"/>
    <w:rsid w:val="00B872F4"/>
    <w:rsid w:val="00B87BBC"/>
    <w:rsid w:val="00B901C7"/>
    <w:rsid w:val="00B904F5"/>
    <w:rsid w:val="00B90840"/>
    <w:rsid w:val="00B90850"/>
    <w:rsid w:val="00B90985"/>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BF"/>
    <w:rsid w:val="00B95CF3"/>
    <w:rsid w:val="00B96667"/>
    <w:rsid w:val="00B97439"/>
    <w:rsid w:val="00B97444"/>
    <w:rsid w:val="00B97A6D"/>
    <w:rsid w:val="00B97F5C"/>
    <w:rsid w:val="00BA0401"/>
    <w:rsid w:val="00BA0D08"/>
    <w:rsid w:val="00BA0F0C"/>
    <w:rsid w:val="00BA11C6"/>
    <w:rsid w:val="00BA158D"/>
    <w:rsid w:val="00BA1BB1"/>
    <w:rsid w:val="00BA1C8B"/>
    <w:rsid w:val="00BA1CCD"/>
    <w:rsid w:val="00BA2407"/>
    <w:rsid w:val="00BA2692"/>
    <w:rsid w:val="00BA2F80"/>
    <w:rsid w:val="00BA2FE6"/>
    <w:rsid w:val="00BA3424"/>
    <w:rsid w:val="00BA3481"/>
    <w:rsid w:val="00BA348A"/>
    <w:rsid w:val="00BA39A3"/>
    <w:rsid w:val="00BA44A8"/>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3831"/>
    <w:rsid w:val="00BD383B"/>
    <w:rsid w:val="00BD4312"/>
    <w:rsid w:val="00BD4441"/>
    <w:rsid w:val="00BD449C"/>
    <w:rsid w:val="00BD4BEE"/>
    <w:rsid w:val="00BD5136"/>
    <w:rsid w:val="00BD535A"/>
    <w:rsid w:val="00BD5820"/>
    <w:rsid w:val="00BD5C59"/>
    <w:rsid w:val="00BD621F"/>
    <w:rsid w:val="00BD6291"/>
    <w:rsid w:val="00BD6675"/>
    <w:rsid w:val="00BD68A4"/>
    <w:rsid w:val="00BD6FA3"/>
    <w:rsid w:val="00BD705D"/>
    <w:rsid w:val="00BD785C"/>
    <w:rsid w:val="00BD794C"/>
    <w:rsid w:val="00BD7BCD"/>
    <w:rsid w:val="00BD7C29"/>
    <w:rsid w:val="00BD7F19"/>
    <w:rsid w:val="00BD7FD7"/>
    <w:rsid w:val="00BE0458"/>
    <w:rsid w:val="00BE07DF"/>
    <w:rsid w:val="00BE08FB"/>
    <w:rsid w:val="00BE09BE"/>
    <w:rsid w:val="00BE09E6"/>
    <w:rsid w:val="00BE0D62"/>
    <w:rsid w:val="00BE142E"/>
    <w:rsid w:val="00BE1A3F"/>
    <w:rsid w:val="00BE2015"/>
    <w:rsid w:val="00BE2728"/>
    <w:rsid w:val="00BE2CC5"/>
    <w:rsid w:val="00BE309B"/>
    <w:rsid w:val="00BE3721"/>
    <w:rsid w:val="00BE3C37"/>
    <w:rsid w:val="00BE3D82"/>
    <w:rsid w:val="00BE3FD6"/>
    <w:rsid w:val="00BE43C4"/>
    <w:rsid w:val="00BE468C"/>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3F5C"/>
    <w:rsid w:val="00BF4593"/>
    <w:rsid w:val="00BF4631"/>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12C1"/>
    <w:rsid w:val="00C02043"/>
    <w:rsid w:val="00C0237E"/>
    <w:rsid w:val="00C0260E"/>
    <w:rsid w:val="00C02F35"/>
    <w:rsid w:val="00C03082"/>
    <w:rsid w:val="00C035D4"/>
    <w:rsid w:val="00C037D2"/>
    <w:rsid w:val="00C03ACF"/>
    <w:rsid w:val="00C03B32"/>
    <w:rsid w:val="00C04618"/>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17E4E"/>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683"/>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60D"/>
    <w:rsid w:val="00C65065"/>
    <w:rsid w:val="00C6533C"/>
    <w:rsid w:val="00C6582D"/>
    <w:rsid w:val="00C659C3"/>
    <w:rsid w:val="00C66D32"/>
    <w:rsid w:val="00C673AC"/>
    <w:rsid w:val="00C674C6"/>
    <w:rsid w:val="00C67CEE"/>
    <w:rsid w:val="00C701B9"/>
    <w:rsid w:val="00C71213"/>
    <w:rsid w:val="00C7130D"/>
    <w:rsid w:val="00C716DC"/>
    <w:rsid w:val="00C71A62"/>
    <w:rsid w:val="00C71FDA"/>
    <w:rsid w:val="00C728F3"/>
    <w:rsid w:val="00C72A2E"/>
    <w:rsid w:val="00C736A8"/>
    <w:rsid w:val="00C74165"/>
    <w:rsid w:val="00C74306"/>
    <w:rsid w:val="00C748E9"/>
    <w:rsid w:val="00C7511D"/>
    <w:rsid w:val="00C753C0"/>
    <w:rsid w:val="00C758E9"/>
    <w:rsid w:val="00C75A88"/>
    <w:rsid w:val="00C75B7A"/>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728"/>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486C"/>
    <w:rsid w:val="00C951D8"/>
    <w:rsid w:val="00C95761"/>
    <w:rsid w:val="00C9593E"/>
    <w:rsid w:val="00C9634B"/>
    <w:rsid w:val="00C966C3"/>
    <w:rsid w:val="00C9698F"/>
    <w:rsid w:val="00C96DCE"/>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5B0"/>
    <w:rsid w:val="00CA7684"/>
    <w:rsid w:val="00CB0583"/>
    <w:rsid w:val="00CB06DD"/>
    <w:rsid w:val="00CB181A"/>
    <w:rsid w:val="00CB1E53"/>
    <w:rsid w:val="00CB1E5F"/>
    <w:rsid w:val="00CB1EA0"/>
    <w:rsid w:val="00CB252C"/>
    <w:rsid w:val="00CB331E"/>
    <w:rsid w:val="00CB3A37"/>
    <w:rsid w:val="00CB3B2A"/>
    <w:rsid w:val="00CB43BA"/>
    <w:rsid w:val="00CB4A3F"/>
    <w:rsid w:val="00CB56A9"/>
    <w:rsid w:val="00CB5737"/>
    <w:rsid w:val="00CB5879"/>
    <w:rsid w:val="00CB5C7C"/>
    <w:rsid w:val="00CB6191"/>
    <w:rsid w:val="00CB6216"/>
    <w:rsid w:val="00CB6320"/>
    <w:rsid w:val="00CB6A9E"/>
    <w:rsid w:val="00CB6D06"/>
    <w:rsid w:val="00CB6E90"/>
    <w:rsid w:val="00CB705A"/>
    <w:rsid w:val="00CB75F3"/>
    <w:rsid w:val="00CC0360"/>
    <w:rsid w:val="00CC0A75"/>
    <w:rsid w:val="00CC0CF7"/>
    <w:rsid w:val="00CC0F79"/>
    <w:rsid w:val="00CC1CCA"/>
    <w:rsid w:val="00CC1D5A"/>
    <w:rsid w:val="00CC2393"/>
    <w:rsid w:val="00CC2544"/>
    <w:rsid w:val="00CC276D"/>
    <w:rsid w:val="00CC2E4A"/>
    <w:rsid w:val="00CC3586"/>
    <w:rsid w:val="00CC3B56"/>
    <w:rsid w:val="00CC3EBB"/>
    <w:rsid w:val="00CC3FC1"/>
    <w:rsid w:val="00CC4072"/>
    <w:rsid w:val="00CC40E8"/>
    <w:rsid w:val="00CC45D9"/>
    <w:rsid w:val="00CC4666"/>
    <w:rsid w:val="00CC514B"/>
    <w:rsid w:val="00CC51AD"/>
    <w:rsid w:val="00CC531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3D2"/>
    <w:rsid w:val="00CD6D3A"/>
    <w:rsid w:val="00CD6D5A"/>
    <w:rsid w:val="00CD7056"/>
    <w:rsid w:val="00CD7226"/>
    <w:rsid w:val="00CD764D"/>
    <w:rsid w:val="00CD7E1C"/>
    <w:rsid w:val="00CE005D"/>
    <w:rsid w:val="00CE0C1B"/>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BEB"/>
    <w:rsid w:val="00CF4DA6"/>
    <w:rsid w:val="00CF5511"/>
    <w:rsid w:val="00CF584F"/>
    <w:rsid w:val="00CF6381"/>
    <w:rsid w:val="00CF6A35"/>
    <w:rsid w:val="00CF6D80"/>
    <w:rsid w:val="00CF706A"/>
    <w:rsid w:val="00CF7261"/>
    <w:rsid w:val="00CF759A"/>
    <w:rsid w:val="00CF77D3"/>
    <w:rsid w:val="00CF78DF"/>
    <w:rsid w:val="00CF7FD2"/>
    <w:rsid w:val="00D0008C"/>
    <w:rsid w:val="00D0011E"/>
    <w:rsid w:val="00D0012D"/>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584"/>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17234"/>
    <w:rsid w:val="00D207E9"/>
    <w:rsid w:val="00D20B7A"/>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6C7"/>
    <w:rsid w:val="00D352FB"/>
    <w:rsid w:val="00D360C8"/>
    <w:rsid w:val="00D36730"/>
    <w:rsid w:val="00D369D0"/>
    <w:rsid w:val="00D36B1A"/>
    <w:rsid w:val="00D37186"/>
    <w:rsid w:val="00D3775C"/>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B4D"/>
    <w:rsid w:val="00D44F51"/>
    <w:rsid w:val="00D457C5"/>
    <w:rsid w:val="00D458D5"/>
    <w:rsid w:val="00D45D0C"/>
    <w:rsid w:val="00D45E8B"/>
    <w:rsid w:val="00D45FEC"/>
    <w:rsid w:val="00D465E9"/>
    <w:rsid w:val="00D46FF0"/>
    <w:rsid w:val="00D4764D"/>
    <w:rsid w:val="00D47CF7"/>
    <w:rsid w:val="00D504BB"/>
    <w:rsid w:val="00D507EC"/>
    <w:rsid w:val="00D50846"/>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BB1"/>
    <w:rsid w:val="00D90E6C"/>
    <w:rsid w:val="00D90EED"/>
    <w:rsid w:val="00D91296"/>
    <w:rsid w:val="00D916DA"/>
    <w:rsid w:val="00D9215C"/>
    <w:rsid w:val="00D926B4"/>
    <w:rsid w:val="00D92732"/>
    <w:rsid w:val="00D93292"/>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259"/>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D1D"/>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C7CFB"/>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063"/>
    <w:rsid w:val="00DD7487"/>
    <w:rsid w:val="00DD7AC0"/>
    <w:rsid w:val="00DD7CF8"/>
    <w:rsid w:val="00DD7E4A"/>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E7CC8"/>
    <w:rsid w:val="00DF0887"/>
    <w:rsid w:val="00DF097F"/>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5C82"/>
    <w:rsid w:val="00DF6105"/>
    <w:rsid w:val="00DF6A1F"/>
    <w:rsid w:val="00DF72B6"/>
    <w:rsid w:val="00E00133"/>
    <w:rsid w:val="00E001B2"/>
    <w:rsid w:val="00E008D6"/>
    <w:rsid w:val="00E00981"/>
    <w:rsid w:val="00E01784"/>
    <w:rsid w:val="00E020AA"/>
    <w:rsid w:val="00E0247F"/>
    <w:rsid w:val="00E02970"/>
    <w:rsid w:val="00E02A77"/>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2A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48A"/>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BE1"/>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88E"/>
    <w:rsid w:val="00E42AF5"/>
    <w:rsid w:val="00E42F3E"/>
    <w:rsid w:val="00E4308C"/>
    <w:rsid w:val="00E435A5"/>
    <w:rsid w:val="00E435DD"/>
    <w:rsid w:val="00E43716"/>
    <w:rsid w:val="00E43831"/>
    <w:rsid w:val="00E43AFE"/>
    <w:rsid w:val="00E43D54"/>
    <w:rsid w:val="00E444B6"/>
    <w:rsid w:val="00E4459E"/>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7060"/>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74F"/>
    <w:rsid w:val="00E71825"/>
    <w:rsid w:val="00E71DD4"/>
    <w:rsid w:val="00E721C0"/>
    <w:rsid w:val="00E72566"/>
    <w:rsid w:val="00E7264B"/>
    <w:rsid w:val="00E7297B"/>
    <w:rsid w:val="00E73395"/>
    <w:rsid w:val="00E73E0A"/>
    <w:rsid w:val="00E73F2D"/>
    <w:rsid w:val="00E73F34"/>
    <w:rsid w:val="00E74238"/>
    <w:rsid w:val="00E7442D"/>
    <w:rsid w:val="00E7509F"/>
    <w:rsid w:val="00E75631"/>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247"/>
    <w:rsid w:val="00E915A1"/>
    <w:rsid w:val="00E91D4F"/>
    <w:rsid w:val="00E92129"/>
    <w:rsid w:val="00E933B1"/>
    <w:rsid w:val="00E93402"/>
    <w:rsid w:val="00E935F9"/>
    <w:rsid w:val="00E94091"/>
    <w:rsid w:val="00E94240"/>
    <w:rsid w:val="00E94C57"/>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300D"/>
    <w:rsid w:val="00EB306A"/>
    <w:rsid w:val="00EB37E6"/>
    <w:rsid w:val="00EB3C72"/>
    <w:rsid w:val="00EB3E77"/>
    <w:rsid w:val="00EB3EE7"/>
    <w:rsid w:val="00EB3FC5"/>
    <w:rsid w:val="00EB4363"/>
    <w:rsid w:val="00EB4814"/>
    <w:rsid w:val="00EB491E"/>
    <w:rsid w:val="00EB61A1"/>
    <w:rsid w:val="00EB642F"/>
    <w:rsid w:val="00EB66E1"/>
    <w:rsid w:val="00EB6A84"/>
    <w:rsid w:val="00EB7C13"/>
    <w:rsid w:val="00EC09BD"/>
    <w:rsid w:val="00EC1387"/>
    <w:rsid w:val="00EC1A86"/>
    <w:rsid w:val="00EC1E71"/>
    <w:rsid w:val="00EC2236"/>
    <w:rsid w:val="00EC227A"/>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371"/>
    <w:rsid w:val="00ED29C3"/>
    <w:rsid w:val="00ED2E5A"/>
    <w:rsid w:val="00ED35D4"/>
    <w:rsid w:val="00ED36A0"/>
    <w:rsid w:val="00ED3AF8"/>
    <w:rsid w:val="00ED41A0"/>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8D4"/>
    <w:rsid w:val="00EE6B55"/>
    <w:rsid w:val="00EE7082"/>
    <w:rsid w:val="00EE723A"/>
    <w:rsid w:val="00EE7421"/>
    <w:rsid w:val="00EE78D7"/>
    <w:rsid w:val="00EE7A13"/>
    <w:rsid w:val="00EF0925"/>
    <w:rsid w:val="00EF0D36"/>
    <w:rsid w:val="00EF1388"/>
    <w:rsid w:val="00EF169C"/>
    <w:rsid w:val="00EF18F2"/>
    <w:rsid w:val="00EF21CC"/>
    <w:rsid w:val="00EF26D6"/>
    <w:rsid w:val="00EF2865"/>
    <w:rsid w:val="00EF29F5"/>
    <w:rsid w:val="00EF2EC4"/>
    <w:rsid w:val="00EF35B6"/>
    <w:rsid w:val="00EF395A"/>
    <w:rsid w:val="00EF3F6A"/>
    <w:rsid w:val="00EF4341"/>
    <w:rsid w:val="00EF4639"/>
    <w:rsid w:val="00EF4E68"/>
    <w:rsid w:val="00EF4E96"/>
    <w:rsid w:val="00EF53CC"/>
    <w:rsid w:val="00EF647C"/>
    <w:rsid w:val="00EF6761"/>
    <w:rsid w:val="00EF6FE7"/>
    <w:rsid w:val="00EF7362"/>
    <w:rsid w:val="00EF772B"/>
    <w:rsid w:val="00EF7817"/>
    <w:rsid w:val="00EF7AAF"/>
    <w:rsid w:val="00F002D3"/>
    <w:rsid w:val="00F00410"/>
    <w:rsid w:val="00F009B3"/>
    <w:rsid w:val="00F00D16"/>
    <w:rsid w:val="00F01548"/>
    <w:rsid w:val="00F016E9"/>
    <w:rsid w:val="00F017D4"/>
    <w:rsid w:val="00F0245A"/>
    <w:rsid w:val="00F02C46"/>
    <w:rsid w:val="00F03184"/>
    <w:rsid w:val="00F034FA"/>
    <w:rsid w:val="00F03AA2"/>
    <w:rsid w:val="00F03D9B"/>
    <w:rsid w:val="00F03DF8"/>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8AB"/>
    <w:rsid w:val="00F50CA6"/>
    <w:rsid w:val="00F50F69"/>
    <w:rsid w:val="00F510C3"/>
    <w:rsid w:val="00F5180C"/>
    <w:rsid w:val="00F51A87"/>
    <w:rsid w:val="00F522C9"/>
    <w:rsid w:val="00F52C54"/>
    <w:rsid w:val="00F52C82"/>
    <w:rsid w:val="00F52EE0"/>
    <w:rsid w:val="00F52FAC"/>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969"/>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BD3"/>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6873"/>
    <w:rsid w:val="00FA73A3"/>
    <w:rsid w:val="00FA74E4"/>
    <w:rsid w:val="00FA7D55"/>
    <w:rsid w:val="00FA7FB2"/>
    <w:rsid w:val="00FB03E1"/>
    <w:rsid w:val="00FB0ACC"/>
    <w:rsid w:val="00FB1178"/>
    <w:rsid w:val="00FB1627"/>
    <w:rsid w:val="00FB16AB"/>
    <w:rsid w:val="00FB1FB5"/>
    <w:rsid w:val="00FB2176"/>
    <w:rsid w:val="00FB2FAA"/>
    <w:rsid w:val="00FB3278"/>
    <w:rsid w:val="00FB39A8"/>
    <w:rsid w:val="00FB3D7D"/>
    <w:rsid w:val="00FB50A9"/>
    <w:rsid w:val="00FB516D"/>
    <w:rsid w:val="00FB526B"/>
    <w:rsid w:val="00FB53AE"/>
    <w:rsid w:val="00FB56C4"/>
    <w:rsid w:val="00FB591E"/>
    <w:rsid w:val="00FB6532"/>
    <w:rsid w:val="00FB679E"/>
    <w:rsid w:val="00FB6BB2"/>
    <w:rsid w:val="00FB6F11"/>
    <w:rsid w:val="00FB70A3"/>
    <w:rsid w:val="00FB71C8"/>
    <w:rsid w:val="00FB754B"/>
    <w:rsid w:val="00FB76E4"/>
    <w:rsid w:val="00FB78B1"/>
    <w:rsid w:val="00FB7D7F"/>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D35"/>
    <w:rsid w:val="00FD081C"/>
    <w:rsid w:val="00FD0A4D"/>
    <w:rsid w:val="00FD1C31"/>
    <w:rsid w:val="00FD1CCF"/>
    <w:rsid w:val="00FD1EEE"/>
    <w:rsid w:val="00FD2210"/>
    <w:rsid w:val="00FD234B"/>
    <w:rsid w:val="00FD2FC5"/>
    <w:rsid w:val="00FD3329"/>
    <w:rsid w:val="00FD368B"/>
    <w:rsid w:val="00FD3FC7"/>
    <w:rsid w:val="00FD5332"/>
    <w:rsid w:val="00FD57F5"/>
    <w:rsid w:val="00FD6073"/>
    <w:rsid w:val="00FD64A7"/>
    <w:rsid w:val="00FD7003"/>
    <w:rsid w:val="00FD73AF"/>
    <w:rsid w:val="00FE0162"/>
    <w:rsid w:val="00FE0599"/>
    <w:rsid w:val="00FE0B4B"/>
    <w:rsid w:val="00FE0B89"/>
    <w:rsid w:val="00FE1787"/>
    <w:rsid w:val="00FE17E5"/>
    <w:rsid w:val="00FE1DFC"/>
    <w:rsid w:val="00FE1E47"/>
    <w:rsid w:val="00FE2218"/>
    <w:rsid w:val="00FE2420"/>
    <w:rsid w:val="00FE281B"/>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BB6"/>
    <w:rsid w:val="00FF4E4E"/>
    <w:rsid w:val="00FF5561"/>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5A2AC-CDFB-4D51-9305-2D5BEA68A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42</Pages>
  <Words>12048</Words>
  <Characters>65062</Characters>
  <Application>Microsoft Office Word</Application>
  <DocSecurity>0</DocSecurity>
  <Lines>542</Lines>
  <Paragraphs>153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76957</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104</cp:revision>
  <cp:lastPrinted>2021-11-11T19:18:00Z</cp:lastPrinted>
  <dcterms:created xsi:type="dcterms:W3CDTF">2022-03-14T18:17:00Z</dcterms:created>
  <dcterms:modified xsi:type="dcterms:W3CDTF">2022-03-15T13:40:00Z</dcterms:modified>
</cp:coreProperties>
</file>