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7E0187">
        <w:rPr>
          <w:sz w:val="24"/>
          <w:szCs w:val="24"/>
        </w:rPr>
        <w:t xml:space="preserve">18 </w:t>
      </w:r>
      <w:r w:rsidR="001A1E12">
        <w:rPr>
          <w:sz w:val="24"/>
          <w:szCs w:val="24"/>
        </w:rPr>
        <w:t>/ 20</w:t>
      </w:r>
      <w:r w:rsidR="00DC55C3">
        <w:rPr>
          <w:sz w:val="24"/>
          <w:szCs w:val="24"/>
        </w:rPr>
        <w:t>2</w:t>
      </w:r>
      <w:r w:rsidR="00C037D2">
        <w:rPr>
          <w:sz w:val="24"/>
          <w:szCs w:val="24"/>
        </w:rPr>
        <w:t>1</w:t>
      </w:r>
    </w:p>
    <w:p w:rsidR="00D41830" w:rsidRPr="006F421F" w:rsidRDefault="00D41830" w:rsidP="00D41830">
      <w:pPr>
        <w:rPr>
          <w:rFonts w:ascii="Arial" w:hAnsi="Arial" w:cs="Arial"/>
          <w:sz w:val="24"/>
          <w:szCs w:val="24"/>
        </w:rPr>
      </w:pPr>
    </w:p>
    <w:p w:rsidR="00D41830" w:rsidRDefault="002C510D"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4432C1" w:rsidRPr="00A83F7E" w:rsidRDefault="004432C1"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EXECUÇÃO DE REFORMA NA </w:t>
                  </w:r>
                  <w:r w:rsidR="006863F8">
                    <w:rPr>
                      <w:rFonts w:ascii="Arial" w:hAnsi="Arial" w:cs="Arial"/>
                      <w:b/>
                      <w:bCs/>
                    </w:rPr>
                    <w:t xml:space="preserve">EMEI </w:t>
                  </w:r>
                  <w:r w:rsidR="006863F8" w:rsidRPr="006863F8">
                    <w:rPr>
                      <w:rFonts w:ascii="Arial" w:hAnsi="Arial" w:cs="Arial"/>
                      <w:b/>
                      <w:bCs/>
                    </w:rPr>
                    <w:t>ADEMAR FERREIRA</w:t>
                  </w:r>
                  <w:r w:rsidR="006863F8">
                    <w:rPr>
                      <w:rFonts w:ascii="Arial" w:hAnsi="Arial" w:cs="Arial"/>
                      <w:b/>
                      <w:bCs/>
                    </w:rPr>
                    <w:t xml:space="preserve"> </w:t>
                  </w:r>
                  <w:r>
                    <w:rPr>
                      <w:rFonts w:ascii="Arial" w:hAnsi="Arial" w:cs="Arial"/>
                      <w:b/>
                      <w:bCs/>
                    </w:rPr>
                    <w:t>NESTE MUNICÍPIO.</w:t>
                  </w:r>
                </w:p>
                <w:p w:rsidR="004432C1" w:rsidRDefault="004432C1" w:rsidP="00D41830">
                  <w:pPr>
                    <w:pStyle w:val="Corpodetexto"/>
                    <w:jc w:val="center"/>
                    <w:rPr>
                      <w:rFonts w:ascii="Arial" w:hAnsi="Arial" w:cs="Arial"/>
                      <w:b/>
                      <w:sz w:val="24"/>
                    </w:rPr>
                  </w:pPr>
                </w:p>
                <w:p w:rsidR="004432C1" w:rsidRDefault="004432C1"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F0344">
        <w:rPr>
          <w:rFonts w:ascii="Arial" w:hAnsi="Arial" w:cs="Arial"/>
          <w:sz w:val="24"/>
          <w:szCs w:val="24"/>
          <w:lang w:val="pt-BR"/>
        </w:rPr>
        <w:t>1</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A131B5">
        <w:rPr>
          <w:rFonts w:ascii="Arial" w:hAnsi="Arial" w:cs="Arial"/>
          <w:b/>
          <w:sz w:val="24"/>
          <w:szCs w:val="24"/>
          <w:u w:val="single"/>
        </w:rPr>
        <w:t xml:space="preserve">18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FF2028">
        <w:rPr>
          <w:rFonts w:ascii="Arial" w:hAnsi="Arial" w:cs="Arial"/>
          <w:b/>
          <w:sz w:val="24"/>
          <w:szCs w:val="24"/>
          <w:u w:val="single"/>
        </w:rPr>
        <w:t>1</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143514">
        <w:rPr>
          <w:rFonts w:ascii="Arial" w:hAnsi="Arial" w:cs="Arial"/>
          <w:b/>
          <w:bCs/>
          <w:sz w:val="24"/>
          <w:szCs w:val="24"/>
        </w:rPr>
        <w:t xml:space="preserve"> 42090</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B261C6" w:rsidRPr="00A83F7E">
        <w:rPr>
          <w:rFonts w:ascii="Arial" w:hAnsi="Arial" w:cs="Arial"/>
          <w:b/>
          <w:bCs/>
        </w:rPr>
        <w:t xml:space="preserve">CONTRATAÇÃO DE EMPRESA </w:t>
      </w:r>
      <w:r w:rsidR="00B261C6">
        <w:rPr>
          <w:rFonts w:ascii="Arial" w:hAnsi="Arial" w:cs="Arial"/>
          <w:b/>
          <w:bCs/>
        </w:rPr>
        <w:t xml:space="preserve">PARA </w:t>
      </w:r>
      <w:r w:rsidR="00586307">
        <w:rPr>
          <w:rFonts w:ascii="Arial" w:hAnsi="Arial" w:cs="Arial"/>
          <w:b/>
          <w:bCs/>
        </w:rPr>
        <w:t xml:space="preserve">EXECUÇÃO DE REFORMA NA </w:t>
      </w:r>
      <w:r w:rsidR="00300C88">
        <w:rPr>
          <w:rFonts w:ascii="Arial" w:hAnsi="Arial" w:cs="Arial"/>
          <w:b/>
          <w:bCs/>
        </w:rPr>
        <w:t xml:space="preserve">EMEI </w:t>
      </w:r>
      <w:r w:rsidR="00300C88" w:rsidRPr="006863F8">
        <w:rPr>
          <w:rFonts w:ascii="Arial" w:hAnsi="Arial" w:cs="Arial"/>
          <w:b/>
          <w:bCs/>
        </w:rPr>
        <w:t>ADEMAR FERREIRA</w:t>
      </w:r>
      <w:r w:rsidR="00D458D5">
        <w:rPr>
          <w:rFonts w:ascii="Arial" w:hAnsi="Arial" w:cs="Arial"/>
          <w:b/>
          <w:bCs/>
        </w:rPr>
        <w:t xml:space="preserve">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666966">
        <w:rPr>
          <w:rFonts w:ascii="Arial" w:hAnsi="Arial" w:cs="Arial"/>
        </w:rPr>
        <w:t>Educação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EE133D">
        <w:rPr>
          <w:rFonts w:ascii="Arial" w:hAnsi="Arial" w:cs="Arial"/>
          <w:b/>
          <w:sz w:val="24"/>
          <w:szCs w:val="24"/>
          <w:u w:val="single"/>
          <w:lang w:val="pt-BR"/>
        </w:rPr>
        <w:t>09</w:t>
      </w:r>
      <w:r w:rsidRPr="0078734A">
        <w:rPr>
          <w:rFonts w:ascii="Arial" w:hAnsi="Arial" w:cs="Arial"/>
          <w:b/>
          <w:sz w:val="24"/>
          <w:szCs w:val="24"/>
          <w:u w:val="single"/>
          <w:lang w:val="pt-BR"/>
        </w:rPr>
        <w:t>:</w:t>
      </w:r>
      <w:r w:rsidR="00EE133D">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8361E7">
        <w:rPr>
          <w:rFonts w:ascii="Arial" w:hAnsi="Arial" w:cs="Arial"/>
          <w:b/>
          <w:sz w:val="24"/>
          <w:szCs w:val="24"/>
          <w:u w:val="single"/>
          <w:lang w:val="pt-BR"/>
        </w:rPr>
        <w:t xml:space="preserve"> </w:t>
      </w:r>
      <w:r w:rsidR="00EE133D">
        <w:rPr>
          <w:rFonts w:ascii="Arial" w:hAnsi="Arial" w:cs="Arial"/>
          <w:b/>
          <w:sz w:val="24"/>
          <w:szCs w:val="24"/>
          <w:u w:val="single"/>
          <w:lang w:val="pt-BR"/>
        </w:rPr>
        <w:t>02</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EE133D">
        <w:rPr>
          <w:rFonts w:ascii="Arial" w:hAnsi="Arial" w:cs="Arial"/>
          <w:b/>
          <w:sz w:val="24"/>
          <w:szCs w:val="24"/>
          <w:u w:val="single"/>
          <w:lang w:val="pt-BR"/>
        </w:rPr>
        <w:t xml:space="preserve">dezembro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D2B8E">
        <w:rPr>
          <w:rFonts w:ascii="Arial" w:hAnsi="Arial" w:cs="Arial"/>
          <w:b/>
          <w:sz w:val="24"/>
          <w:szCs w:val="24"/>
          <w:u w:val="single"/>
          <w:lang w:val="pt-BR"/>
        </w:rPr>
        <w:t>1</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r w:rsidR="001F324B" w:rsidRPr="001F324B">
        <w:rPr>
          <w:rFonts w:ascii="Arial" w:hAnsi="Arial" w:cs="Arial"/>
          <w:b/>
          <w:sz w:val="24"/>
          <w:szCs w:val="24"/>
        </w:rPr>
        <w:t>Rua Joaquim das Neves, 211</w:t>
      </w:r>
      <w:r w:rsidR="001F324B">
        <w:rPr>
          <w:rFonts w:ascii="Arial" w:hAnsi="Arial" w:cs="Arial"/>
          <w:b/>
          <w:sz w:val="24"/>
          <w:szCs w:val="24"/>
        </w:rPr>
        <w:t xml:space="preserve"> – 2º andar</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FB03E1" w:rsidRPr="00FB03E1">
        <w:rPr>
          <w:rFonts w:ascii="Arial" w:hAnsi="Arial" w:cs="Arial"/>
          <w:bCs/>
          <w:sz w:val="24"/>
          <w:szCs w:val="24"/>
        </w:rPr>
        <w:t xml:space="preserve">contratação de empresa para </w:t>
      </w:r>
      <w:r w:rsidR="00D458D5" w:rsidRPr="00D458D5">
        <w:rPr>
          <w:rFonts w:ascii="Arial" w:hAnsi="Arial" w:cs="Arial"/>
          <w:bCs/>
          <w:sz w:val="24"/>
          <w:szCs w:val="24"/>
        </w:rPr>
        <w:t xml:space="preserve">execução de reforma na </w:t>
      </w:r>
      <w:r w:rsidR="00985095">
        <w:rPr>
          <w:rFonts w:ascii="Arial" w:hAnsi="Arial" w:cs="Arial"/>
          <w:bCs/>
          <w:sz w:val="24"/>
          <w:szCs w:val="24"/>
        </w:rPr>
        <w:t>EMEI Ademar Ferrari</w:t>
      </w:r>
      <w:r w:rsidR="002B54BA">
        <w:rPr>
          <w:rFonts w:ascii="Arial" w:hAnsi="Arial" w:cs="Arial"/>
          <w:bCs/>
          <w:sz w:val="24"/>
          <w:szCs w:val="24"/>
        </w:rPr>
        <w:t xml:space="preserve">, situada na </w:t>
      </w:r>
      <w:r w:rsidR="008B2E18">
        <w:rPr>
          <w:rFonts w:ascii="Arial" w:hAnsi="Arial" w:cs="Arial"/>
          <w:bCs/>
          <w:sz w:val="24"/>
          <w:szCs w:val="24"/>
        </w:rPr>
        <w:t>Rua</w:t>
      </w:r>
      <w:r w:rsidR="002B54BA">
        <w:rPr>
          <w:rFonts w:ascii="Arial" w:hAnsi="Arial" w:cs="Arial"/>
          <w:bCs/>
          <w:sz w:val="24"/>
          <w:szCs w:val="24"/>
        </w:rPr>
        <w:t xml:space="preserve"> </w:t>
      </w:r>
      <w:r w:rsidR="00985095">
        <w:rPr>
          <w:rFonts w:ascii="Arial" w:hAnsi="Arial" w:cs="Arial"/>
          <w:bCs/>
          <w:sz w:val="24"/>
          <w:szCs w:val="24"/>
        </w:rPr>
        <w:t>Serra Mailaski</w:t>
      </w:r>
      <w:r w:rsidR="002B54BA">
        <w:rPr>
          <w:rFonts w:ascii="Arial" w:hAnsi="Arial" w:cs="Arial"/>
          <w:bCs/>
          <w:sz w:val="24"/>
          <w:szCs w:val="24"/>
        </w:rPr>
        <w:t xml:space="preserve">, </w:t>
      </w:r>
      <w:r w:rsidR="00985095">
        <w:rPr>
          <w:rFonts w:ascii="Arial" w:hAnsi="Arial" w:cs="Arial"/>
          <w:bCs/>
          <w:sz w:val="24"/>
          <w:szCs w:val="24"/>
        </w:rPr>
        <w:t>40</w:t>
      </w:r>
      <w:r w:rsidR="002B54BA">
        <w:rPr>
          <w:rFonts w:ascii="Arial" w:hAnsi="Arial" w:cs="Arial"/>
          <w:bCs/>
          <w:sz w:val="24"/>
          <w:szCs w:val="24"/>
        </w:rPr>
        <w:t xml:space="preserve">0 – Jardim </w:t>
      </w:r>
      <w:r w:rsidR="00985095">
        <w:rPr>
          <w:rFonts w:ascii="Arial" w:hAnsi="Arial" w:cs="Arial"/>
          <w:bCs/>
          <w:sz w:val="24"/>
          <w:szCs w:val="24"/>
        </w:rPr>
        <w:t>Planalto</w:t>
      </w:r>
      <w:r w:rsidR="00D458D5">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8B137C">
        <w:rPr>
          <w:rFonts w:ascii="Arial" w:hAnsi="Arial" w:cs="Arial"/>
          <w:sz w:val="24"/>
          <w:szCs w:val="24"/>
        </w:rPr>
        <w:t>551</w:t>
      </w:r>
      <w:r w:rsidR="00D578C1">
        <w:rPr>
          <w:rFonts w:ascii="Arial" w:hAnsi="Arial" w:cs="Arial"/>
          <w:sz w:val="24"/>
          <w:szCs w:val="24"/>
        </w:rPr>
        <w:t>.</w:t>
      </w:r>
      <w:r w:rsidR="008B137C">
        <w:rPr>
          <w:rFonts w:ascii="Arial" w:hAnsi="Arial" w:cs="Arial"/>
          <w:sz w:val="24"/>
          <w:szCs w:val="24"/>
        </w:rPr>
        <w:t>723</w:t>
      </w:r>
      <w:r w:rsidR="00D578C1">
        <w:rPr>
          <w:rFonts w:ascii="Arial" w:hAnsi="Arial" w:cs="Arial"/>
          <w:sz w:val="24"/>
          <w:szCs w:val="24"/>
        </w:rPr>
        <w:t>,</w:t>
      </w:r>
      <w:r w:rsidR="008B137C">
        <w:rPr>
          <w:rFonts w:ascii="Arial" w:hAnsi="Arial" w:cs="Arial"/>
          <w:sz w:val="24"/>
          <w:szCs w:val="24"/>
        </w:rPr>
        <w:t>74</w:t>
      </w:r>
      <w:r w:rsidR="0081290C">
        <w:rPr>
          <w:rFonts w:ascii="Arial" w:hAnsi="Arial" w:cs="Arial"/>
          <w:sz w:val="24"/>
          <w:szCs w:val="24"/>
        </w:rPr>
        <w:t xml:space="preserve"> </w:t>
      </w:r>
      <w:r w:rsidR="002867A6">
        <w:rPr>
          <w:rFonts w:ascii="Arial" w:hAnsi="Arial" w:cs="Arial"/>
          <w:sz w:val="24"/>
          <w:szCs w:val="24"/>
        </w:rPr>
        <w:t>(</w:t>
      </w:r>
      <w:r w:rsidR="00CB5C7C">
        <w:rPr>
          <w:rFonts w:ascii="Arial" w:hAnsi="Arial" w:cs="Arial"/>
          <w:sz w:val="24"/>
          <w:szCs w:val="24"/>
        </w:rPr>
        <w:t>quinhentos</w:t>
      </w:r>
      <w:r w:rsidR="00EF0D36">
        <w:rPr>
          <w:rFonts w:ascii="Arial" w:hAnsi="Arial" w:cs="Arial"/>
          <w:sz w:val="24"/>
          <w:szCs w:val="24"/>
        </w:rPr>
        <w:t xml:space="preserve"> e </w:t>
      </w:r>
      <w:r w:rsidR="00633E92">
        <w:rPr>
          <w:rFonts w:ascii="Arial" w:hAnsi="Arial" w:cs="Arial"/>
          <w:sz w:val="24"/>
          <w:szCs w:val="24"/>
        </w:rPr>
        <w:t>cinquenta</w:t>
      </w:r>
      <w:r w:rsidR="00EF0D36">
        <w:rPr>
          <w:rFonts w:ascii="Arial" w:hAnsi="Arial" w:cs="Arial"/>
          <w:sz w:val="24"/>
          <w:szCs w:val="24"/>
        </w:rPr>
        <w:t xml:space="preserve"> e </w:t>
      </w:r>
      <w:r w:rsidR="00CB5C7C">
        <w:rPr>
          <w:rFonts w:ascii="Arial" w:hAnsi="Arial" w:cs="Arial"/>
          <w:sz w:val="24"/>
          <w:szCs w:val="24"/>
        </w:rPr>
        <w:t>um</w:t>
      </w:r>
      <w:r w:rsidR="00EF0D36">
        <w:rPr>
          <w:rFonts w:ascii="Arial" w:hAnsi="Arial" w:cs="Arial"/>
          <w:sz w:val="24"/>
          <w:szCs w:val="24"/>
        </w:rPr>
        <w:t xml:space="preserve"> mil, </w:t>
      </w:r>
      <w:r w:rsidR="00CB5C7C">
        <w:rPr>
          <w:rFonts w:ascii="Arial" w:hAnsi="Arial" w:cs="Arial"/>
          <w:sz w:val="24"/>
          <w:szCs w:val="24"/>
        </w:rPr>
        <w:t>set</w:t>
      </w:r>
      <w:r w:rsidR="00633E92">
        <w:rPr>
          <w:rFonts w:ascii="Arial" w:hAnsi="Arial" w:cs="Arial"/>
          <w:sz w:val="24"/>
          <w:szCs w:val="24"/>
        </w:rPr>
        <w:t>ec</w:t>
      </w:r>
      <w:r w:rsidR="00EF0D36">
        <w:rPr>
          <w:rFonts w:ascii="Arial" w:hAnsi="Arial" w:cs="Arial"/>
          <w:sz w:val="24"/>
          <w:szCs w:val="24"/>
        </w:rPr>
        <w:t>ento</w:t>
      </w:r>
      <w:r w:rsidR="00FE2420">
        <w:rPr>
          <w:rFonts w:ascii="Arial" w:hAnsi="Arial" w:cs="Arial"/>
          <w:sz w:val="24"/>
          <w:szCs w:val="24"/>
        </w:rPr>
        <w:t xml:space="preserve">s </w:t>
      </w:r>
      <w:r w:rsidR="00EF0D36">
        <w:rPr>
          <w:rFonts w:ascii="Arial" w:hAnsi="Arial" w:cs="Arial"/>
          <w:sz w:val="24"/>
          <w:szCs w:val="24"/>
        </w:rPr>
        <w:t xml:space="preserve">e </w:t>
      </w:r>
      <w:r w:rsidR="00633E92">
        <w:rPr>
          <w:rFonts w:ascii="Arial" w:hAnsi="Arial" w:cs="Arial"/>
          <w:sz w:val="24"/>
          <w:szCs w:val="24"/>
        </w:rPr>
        <w:t xml:space="preserve">vinte e </w:t>
      </w:r>
      <w:r w:rsidR="00CB5C7C">
        <w:rPr>
          <w:rFonts w:ascii="Arial" w:hAnsi="Arial" w:cs="Arial"/>
          <w:sz w:val="24"/>
          <w:szCs w:val="24"/>
        </w:rPr>
        <w:t>três</w:t>
      </w:r>
      <w:r w:rsidR="00EF0D36">
        <w:rPr>
          <w:rFonts w:ascii="Arial" w:hAnsi="Arial" w:cs="Arial"/>
          <w:sz w:val="24"/>
          <w:szCs w:val="24"/>
        </w:rPr>
        <w:t xml:space="preserve"> reais e </w:t>
      </w:r>
      <w:r w:rsidR="00CB5C7C">
        <w:rPr>
          <w:rFonts w:ascii="Arial" w:hAnsi="Arial" w:cs="Arial"/>
          <w:sz w:val="24"/>
          <w:szCs w:val="24"/>
        </w:rPr>
        <w:t>set</w:t>
      </w:r>
      <w:r w:rsidR="00EF0D36">
        <w:rPr>
          <w:rFonts w:ascii="Arial" w:hAnsi="Arial" w:cs="Arial"/>
          <w:sz w:val="24"/>
          <w:szCs w:val="24"/>
        </w:rPr>
        <w:t xml:space="preserve">enta e </w:t>
      </w:r>
      <w:r w:rsidR="00CB5C7C">
        <w:rPr>
          <w:rFonts w:ascii="Arial" w:hAnsi="Arial" w:cs="Arial"/>
          <w:sz w:val="24"/>
          <w:szCs w:val="24"/>
        </w:rPr>
        <w:t>quatro</w:t>
      </w:r>
      <w:r w:rsidR="00EF0D36">
        <w:rPr>
          <w:rFonts w:ascii="Arial" w:hAnsi="Arial" w:cs="Arial"/>
          <w:sz w:val="24"/>
          <w:szCs w:val="24"/>
        </w:rPr>
        <w:t xml:space="preserve"> </w:t>
      </w:r>
      <w:r w:rsidR="00FE2420">
        <w:rPr>
          <w:rFonts w:ascii="Arial" w:hAnsi="Arial" w:cs="Arial"/>
          <w:sz w:val="24"/>
          <w:szCs w:val="24"/>
        </w:rPr>
        <w:t>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D024F8">
        <w:rPr>
          <w:rFonts w:ascii="Arial" w:hAnsi="Arial" w:cs="Arial"/>
          <w:sz w:val="24"/>
          <w:szCs w:val="24"/>
        </w:rPr>
        <w:t>18</w:t>
      </w:r>
      <w:r w:rsidR="00A24EF3">
        <w:rPr>
          <w:rFonts w:ascii="Arial" w:hAnsi="Arial" w:cs="Arial"/>
          <w:sz w:val="24"/>
          <w:szCs w:val="24"/>
        </w:rPr>
        <w:t xml:space="preserve">0 </w:t>
      </w:r>
      <w:r w:rsidR="00A24EF3" w:rsidRPr="00742FF4">
        <w:rPr>
          <w:rFonts w:ascii="Arial" w:hAnsi="Arial" w:cs="Arial"/>
          <w:sz w:val="24"/>
          <w:szCs w:val="24"/>
        </w:rPr>
        <w:t>(</w:t>
      </w:r>
      <w:r w:rsidR="00D024F8">
        <w:rPr>
          <w:rFonts w:ascii="Arial" w:hAnsi="Arial" w:cs="Arial"/>
          <w:sz w:val="24"/>
          <w:szCs w:val="24"/>
        </w:rPr>
        <w:t>cento</w:t>
      </w:r>
      <w:r w:rsidR="005C3665">
        <w:rPr>
          <w:rFonts w:ascii="Arial" w:hAnsi="Arial" w:cs="Arial"/>
          <w:sz w:val="24"/>
          <w:szCs w:val="24"/>
        </w:rPr>
        <w:t xml:space="preserve"> e </w:t>
      </w:r>
      <w:r w:rsidR="00D024F8">
        <w:rPr>
          <w:rFonts w:ascii="Arial" w:hAnsi="Arial" w:cs="Arial"/>
          <w:sz w:val="24"/>
          <w:szCs w:val="24"/>
        </w:rPr>
        <w:t>oit</w:t>
      </w:r>
      <w:r w:rsidR="005C3665">
        <w:rPr>
          <w:rFonts w:ascii="Arial" w:hAnsi="Arial" w:cs="Arial"/>
          <w:sz w:val="24"/>
          <w:szCs w:val="24"/>
        </w:rPr>
        <w:t>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9"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F81115">
        <w:rPr>
          <w:rFonts w:ascii="Arial" w:hAnsi="Arial" w:cs="Arial"/>
          <w:sz w:val="24"/>
          <w:szCs w:val="24"/>
        </w:rPr>
        <w:t>5.517,23</w:t>
      </w:r>
      <w:r w:rsidR="00AE60AB">
        <w:rPr>
          <w:rFonts w:ascii="Arial" w:hAnsi="Arial" w:cs="Arial"/>
          <w:sz w:val="24"/>
          <w:szCs w:val="24"/>
        </w:rPr>
        <w:t xml:space="preserve"> </w:t>
      </w:r>
      <w:r w:rsidR="00174DED" w:rsidRPr="00A1129D">
        <w:rPr>
          <w:rFonts w:ascii="Arial" w:hAnsi="Arial" w:cs="Arial"/>
          <w:sz w:val="24"/>
          <w:szCs w:val="24"/>
        </w:rPr>
        <w:t>(</w:t>
      </w:r>
      <w:r w:rsidR="00F81115">
        <w:rPr>
          <w:rFonts w:ascii="Arial" w:hAnsi="Arial" w:cs="Arial"/>
          <w:sz w:val="24"/>
          <w:szCs w:val="24"/>
        </w:rPr>
        <w:t>cinco</w:t>
      </w:r>
      <w:r w:rsidR="00AE60AB">
        <w:rPr>
          <w:rFonts w:ascii="Arial" w:hAnsi="Arial" w:cs="Arial"/>
          <w:sz w:val="24"/>
          <w:szCs w:val="24"/>
        </w:rPr>
        <w:t xml:space="preserve"> mil, </w:t>
      </w:r>
      <w:r w:rsidR="009F754F">
        <w:rPr>
          <w:rFonts w:ascii="Arial" w:hAnsi="Arial" w:cs="Arial"/>
          <w:sz w:val="24"/>
          <w:szCs w:val="24"/>
        </w:rPr>
        <w:t>quinh</w:t>
      </w:r>
      <w:r w:rsidR="00EF4341">
        <w:rPr>
          <w:rFonts w:ascii="Arial" w:hAnsi="Arial" w:cs="Arial"/>
          <w:sz w:val="24"/>
          <w:szCs w:val="24"/>
        </w:rPr>
        <w:t xml:space="preserve">entos </w:t>
      </w:r>
      <w:r w:rsidR="00846FD7">
        <w:rPr>
          <w:rFonts w:ascii="Arial" w:hAnsi="Arial" w:cs="Arial"/>
          <w:sz w:val="24"/>
          <w:szCs w:val="24"/>
        </w:rPr>
        <w:t xml:space="preserve">e </w:t>
      </w:r>
      <w:r w:rsidR="00F81115">
        <w:rPr>
          <w:rFonts w:ascii="Arial" w:hAnsi="Arial" w:cs="Arial"/>
          <w:sz w:val="24"/>
          <w:szCs w:val="24"/>
        </w:rPr>
        <w:t>dezessete</w:t>
      </w:r>
      <w:r w:rsidR="00846FD7">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9F754F">
        <w:rPr>
          <w:rFonts w:ascii="Arial" w:hAnsi="Arial" w:cs="Arial"/>
          <w:sz w:val="24"/>
          <w:szCs w:val="24"/>
        </w:rPr>
        <w:t xml:space="preserve">vinte e </w:t>
      </w:r>
      <w:r w:rsidR="00F81115">
        <w:rPr>
          <w:rFonts w:ascii="Arial" w:hAnsi="Arial" w:cs="Arial"/>
          <w:sz w:val="24"/>
          <w:szCs w:val="24"/>
        </w:rPr>
        <w:t>três</w:t>
      </w:r>
      <w:r w:rsidR="009F754F">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DA7087">
        <w:rPr>
          <w:rFonts w:ascii="Arial" w:hAnsi="Arial" w:cs="Arial"/>
          <w:b/>
          <w:bCs/>
          <w:sz w:val="24"/>
          <w:szCs w:val="24"/>
        </w:rPr>
        <w:t>42090</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F034FA">
        <w:rPr>
          <w:rFonts w:ascii="Arial" w:hAnsi="Arial" w:cs="Arial"/>
          <w:b/>
          <w:bCs/>
          <w:sz w:val="24"/>
          <w:szCs w:val="24"/>
        </w:rPr>
        <w:t xml:space="preserve">18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DA7087">
        <w:rPr>
          <w:rFonts w:ascii="Arial" w:hAnsi="Arial" w:cs="Arial"/>
          <w:b/>
          <w:bCs/>
          <w:sz w:val="24"/>
          <w:szCs w:val="24"/>
        </w:rPr>
        <w:t>42090</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F034FA">
        <w:rPr>
          <w:rFonts w:ascii="Arial" w:hAnsi="Arial" w:cs="Arial"/>
          <w:b/>
          <w:bCs/>
          <w:sz w:val="24"/>
          <w:szCs w:val="24"/>
        </w:rPr>
        <w:t xml:space="preserve">18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2C115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191989" w:rsidRPr="006F3EE4" w:rsidTr="009B35C5">
        <w:trPr>
          <w:trHeight w:val="672"/>
        </w:trPr>
        <w:tc>
          <w:tcPr>
            <w:tcW w:w="9851" w:type="dxa"/>
            <w:tcBorders>
              <w:top w:val="nil"/>
              <w:left w:val="single" w:sz="8" w:space="0" w:color="auto"/>
              <w:bottom w:val="single" w:sz="4" w:space="0" w:color="auto"/>
              <w:right w:val="single" w:sz="8" w:space="0" w:color="auto"/>
            </w:tcBorders>
            <w:shd w:val="clear" w:color="auto" w:fill="auto"/>
            <w:vAlign w:val="center"/>
            <w:hideMark/>
          </w:tcPr>
          <w:p w:rsidR="00191989" w:rsidRPr="006F3EE4" w:rsidRDefault="00191989" w:rsidP="00AE2474">
            <w:pPr>
              <w:jc w:val="both"/>
              <w:rPr>
                <w:rFonts w:ascii="Verdana" w:hAnsi="Verdana" w:cs="Calibri"/>
                <w:color w:val="000000"/>
                <w:sz w:val="22"/>
                <w:szCs w:val="22"/>
              </w:rPr>
            </w:pPr>
            <w:r>
              <w:rPr>
                <w:rFonts w:ascii="Verdana" w:hAnsi="Verdana" w:cs="Calibri"/>
                <w:color w:val="000000"/>
                <w:sz w:val="22"/>
                <w:szCs w:val="22"/>
              </w:rPr>
              <w:t>Execução de serviço de contrapiso</w:t>
            </w:r>
          </w:p>
        </w:tc>
      </w:tr>
      <w:tr w:rsidR="00191989" w:rsidRPr="006F3EE4" w:rsidTr="00A74014">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Pr="006F3EE4" w:rsidRDefault="00191989" w:rsidP="00AE2474">
            <w:pPr>
              <w:jc w:val="both"/>
              <w:rPr>
                <w:rFonts w:ascii="Verdana" w:hAnsi="Verdana" w:cs="Calibri"/>
                <w:color w:val="000000"/>
                <w:sz w:val="22"/>
                <w:szCs w:val="22"/>
              </w:rPr>
            </w:pPr>
            <w:r>
              <w:rPr>
                <w:rFonts w:ascii="Verdana" w:hAnsi="Verdana" w:cs="Calibri"/>
                <w:color w:val="000000"/>
                <w:sz w:val="22"/>
                <w:szCs w:val="22"/>
              </w:rPr>
              <w:t>Execução de revestimento cerâmico para paredes</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Pr="006F3EE4" w:rsidRDefault="00191989" w:rsidP="00AE2474">
            <w:pPr>
              <w:jc w:val="both"/>
              <w:rPr>
                <w:rFonts w:ascii="Verdana" w:hAnsi="Verdana" w:cs="Calibri"/>
                <w:color w:val="000000"/>
                <w:sz w:val="22"/>
                <w:szCs w:val="22"/>
              </w:rPr>
            </w:pPr>
            <w:r>
              <w:rPr>
                <w:rFonts w:ascii="Verdana" w:hAnsi="Verdana" w:cs="Calibri"/>
                <w:color w:val="000000"/>
                <w:sz w:val="22"/>
                <w:szCs w:val="22"/>
              </w:rPr>
              <w:lastRenderedPageBreak/>
              <w:t>Execução de telhamento com telha metálica termoacústica</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Default="00191989" w:rsidP="00AE2474">
            <w:pPr>
              <w:jc w:val="both"/>
              <w:rPr>
                <w:rFonts w:ascii="Verdana" w:hAnsi="Verdana" w:cs="Calibri"/>
                <w:color w:val="000000"/>
                <w:sz w:val="22"/>
                <w:szCs w:val="22"/>
              </w:rPr>
            </w:pPr>
            <w:r>
              <w:rPr>
                <w:rFonts w:ascii="Verdana" w:hAnsi="Verdana" w:cs="Calibri"/>
                <w:color w:val="000000"/>
                <w:sz w:val="22"/>
                <w:szCs w:val="22"/>
              </w:rPr>
              <w:t>Execução de fundação com 30 cm de espessura (viga baldrame) com armação, concretagem, formas, instalação e retirada</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Default="00191989" w:rsidP="00AE2474">
            <w:pPr>
              <w:jc w:val="both"/>
              <w:rPr>
                <w:rFonts w:ascii="Verdana" w:hAnsi="Verdana" w:cs="Calibri"/>
                <w:color w:val="000000"/>
                <w:sz w:val="22"/>
                <w:szCs w:val="22"/>
              </w:rPr>
            </w:pPr>
            <w:r>
              <w:rPr>
                <w:rFonts w:ascii="Verdana" w:hAnsi="Verdana" w:cs="Calibri"/>
                <w:color w:val="000000"/>
                <w:sz w:val="22"/>
                <w:szCs w:val="22"/>
              </w:rPr>
              <w:t>Execução de gradil de ferro perfilado tipo parque</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FA5A36" w:rsidRDefault="00FA5A36"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FA5A36" w:rsidRDefault="00FA5A36"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lastRenderedPageBreak/>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2C115A">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CD63D2">
        <w:trPr>
          <w:trHeight w:val="672"/>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7D0DFA" w:rsidRPr="006F3EE4" w:rsidRDefault="00D04CEE" w:rsidP="00D04CEE">
            <w:pPr>
              <w:jc w:val="both"/>
              <w:rPr>
                <w:rFonts w:ascii="Verdana" w:hAnsi="Verdana" w:cs="Calibri"/>
                <w:color w:val="000000"/>
                <w:sz w:val="22"/>
                <w:szCs w:val="22"/>
              </w:rPr>
            </w:pPr>
            <w:r>
              <w:rPr>
                <w:rFonts w:ascii="Verdana" w:hAnsi="Verdana" w:cs="Calibri"/>
                <w:color w:val="000000"/>
                <w:sz w:val="22"/>
                <w:szCs w:val="22"/>
              </w:rPr>
              <w:t>Execução de s</w:t>
            </w:r>
            <w:r w:rsidR="003F1643">
              <w:rPr>
                <w:rFonts w:ascii="Verdana" w:hAnsi="Verdana" w:cs="Calibri"/>
                <w:color w:val="000000"/>
                <w:sz w:val="22"/>
                <w:szCs w:val="22"/>
              </w:rPr>
              <w:t>erviço de contrapiso</w:t>
            </w:r>
          </w:p>
        </w:tc>
        <w:tc>
          <w:tcPr>
            <w:tcW w:w="1134" w:type="dxa"/>
            <w:tcBorders>
              <w:top w:val="nil"/>
              <w:left w:val="nil"/>
              <w:bottom w:val="single" w:sz="4"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m²</w:t>
            </w:r>
          </w:p>
        </w:tc>
        <w:tc>
          <w:tcPr>
            <w:tcW w:w="1276" w:type="dxa"/>
            <w:tcBorders>
              <w:top w:val="nil"/>
              <w:left w:val="nil"/>
              <w:bottom w:val="single" w:sz="4" w:space="0" w:color="auto"/>
              <w:right w:val="single" w:sz="8" w:space="0" w:color="auto"/>
            </w:tcBorders>
            <w:shd w:val="clear" w:color="auto" w:fill="auto"/>
            <w:vAlign w:val="center"/>
            <w:hideMark/>
          </w:tcPr>
          <w:p w:rsidR="007D0DFA" w:rsidRPr="006F3EE4" w:rsidRDefault="003F1643" w:rsidP="002C115A">
            <w:pPr>
              <w:jc w:val="center"/>
              <w:rPr>
                <w:rFonts w:ascii="Verdana" w:hAnsi="Verdana" w:cs="Calibri"/>
                <w:color w:val="000000"/>
                <w:sz w:val="22"/>
                <w:szCs w:val="22"/>
              </w:rPr>
            </w:pPr>
            <w:r>
              <w:rPr>
                <w:rFonts w:ascii="Verdana" w:hAnsi="Verdana" w:cs="Calibri"/>
                <w:color w:val="000000"/>
                <w:sz w:val="22"/>
                <w:szCs w:val="22"/>
              </w:rPr>
              <w:t>194</w:t>
            </w:r>
            <w:r w:rsidR="007D0DFA" w:rsidRPr="006F3EE4">
              <w:rPr>
                <w:rFonts w:ascii="Verdana" w:hAnsi="Verdana" w:cs="Calibri"/>
                <w:color w:val="000000"/>
                <w:sz w:val="22"/>
                <w:szCs w:val="22"/>
              </w:rPr>
              <w:t>,00</w:t>
            </w:r>
          </w:p>
        </w:tc>
      </w:tr>
      <w:tr w:rsidR="007D0DFA" w:rsidRPr="006F3EE4" w:rsidTr="00CD63D2">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D0DFA" w:rsidRPr="006F3EE4" w:rsidRDefault="008E5EBC" w:rsidP="008E5EBC">
            <w:pPr>
              <w:jc w:val="both"/>
              <w:rPr>
                <w:rFonts w:ascii="Verdana" w:hAnsi="Verdana" w:cs="Calibri"/>
                <w:color w:val="000000"/>
                <w:sz w:val="22"/>
                <w:szCs w:val="22"/>
              </w:rPr>
            </w:pPr>
            <w:r>
              <w:rPr>
                <w:rFonts w:ascii="Verdana" w:hAnsi="Verdana" w:cs="Calibri"/>
                <w:color w:val="000000"/>
                <w:sz w:val="22"/>
                <w:szCs w:val="22"/>
              </w:rPr>
              <w:t>Execução de r</w:t>
            </w:r>
            <w:r w:rsidR="0026017D">
              <w:rPr>
                <w:rFonts w:ascii="Verdana" w:hAnsi="Verdana" w:cs="Calibri"/>
                <w:color w:val="000000"/>
                <w:sz w:val="22"/>
                <w:szCs w:val="22"/>
              </w:rPr>
              <w:t>evestimento cerâmico</w:t>
            </w:r>
            <w:r>
              <w:rPr>
                <w:rFonts w:ascii="Verdana" w:hAnsi="Verdana" w:cs="Calibri"/>
                <w:color w:val="000000"/>
                <w:sz w:val="22"/>
                <w:szCs w:val="22"/>
              </w:rPr>
              <w:t xml:space="preserve"> para paredes</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m²</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7D0DFA" w:rsidRPr="006F3EE4" w:rsidRDefault="0026017D" w:rsidP="002C115A">
            <w:pPr>
              <w:jc w:val="center"/>
              <w:rPr>
                <w:rFonts w:ascii="Verdana" w:hAnsi="Verdana" w:cs="Calibri"/>
                <w:color w:val="000000"/>
                <w:sz w:val="22"/>
                <w:szCs w:val="22"/>
              </w:rPr>
            </w:pPr>
            <w:r>
              <w:rPr>
                <w:rFonts w:ascii="Verdana" w:hAnsi="Verdana" w:cs="Calibri"/>
                <w:color w:val="000000"/>
                <w:sz w:val="22"/>
                <w:szCs w:val="22"/>
              </w:rPr>
              <w:t>120,00</w:t>
            </w:r>
          </w:p>
        </w:tc>
      </w:tr>
      <w:tr w:rsidR="007D0DFA" w:rsidRPr="006F3EE4" w:rsidTr="00ED7D2B">
        <w:trPr>
          <w:trHeight w:val="330"/>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7D0DFA" w:rsidRPr="006F3EE4" w:rsidRDefault="00AA2DD7" w:rsidP="002C115A">
            <w:pPr>
              <w:jc w:val="both"/>
              <w:rPr>
                <w:rFonts w:ascii="Verdana" w:hAnsi="Verdana" w:cs="Calibri"/>
                <w:color w:val="000000"/>
                <w:sz w:val="22"/>
                <w:szCs w:val="22"/>
              </w:rPr>
            </w:pPr>
            <w:r>
              <w:rPr>
                <w:rFonts w:ascii="Verdana" w:hAnsi="Verdana" w:cs="Calibri"/>
                <w:color w:val="000000"/>
                <w:sz w:val="22"/>
                <w:szCs w:val="22"/>
              </w:rPr>
              <w:t>Execução de t</w:t>
            </w:r>
            <w:r w:rsidR="006C4728">
              <w:rPr>
                <w:rFonts w:ascii="Verdana" w:hAnsi="Verdana" w:cs="Calibri"/>
                <w:color w:val="000000"/>
                <w:sz w:val="22"/>
                <w:szCs w:val="22"/>
              </w:rPr>
              <w:t>elhamento com telha metálica</w:t>
            </w:r>
            <w:r>
              <w:rPr>
                <w:rFonts w:ascii="Verdana" w:hAnsi="Verdana" w:cs="Calibri"/>
                <w:color w:val="000000"/>
                <w:sz w:val="22"/>
                <w:szCs w:val="22"/>
              </w:rPr>
              <w:t xml:space="preserve"> termoacústica</w:t>
            </w:r>
          </w:p>
        </w:tc>
        <w:tc>
          <w:tcPr>
            <w:tcW w:w="1134" w:type="dxa"/>
            <w:tcBorders>
              <w:top w:val="nil"/>
              <w:left w:val="nil"/>
              <w:bottom w:val="single" w:sz="4"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m²</w:t>
            </w:r>
          </w:p>
        </w:tc>
        <w:tc>
          <w:tcPr>
            <w:tcW w:w="1276" w:type="dxa"/>
            <w:tcBorders>
              <w:top w:val="nil"/>
              <w:left w:val="nil"/>
              <w:bottom w:val="single" w:sz="4" w:space="0" w:color="auto"/>
              <w:right w:val="single" w:sz="8" w:space="0" w:color="auto"/>
            </w:tcBorders>
            <w:shd w:val="clear" w:color="auto" w:fill="auto"/>
            <w:vAlign w:val="center"/>
            <w:hideMark/>
          </w:tcPr>
          <w:p w:rsidR="007D0DFA" w:rsidRPr="006F3EE4" w:rsidRDefault="001A10A5" w:rsidP="002C115A">
            <w:pPr>
              <w:jc w:val="center"/>
              <w:rPr>
                <w:rFonts w:ascii="Verdana" w:hAnsi="Verdana" w:cs="Calibri"/>
                <w:color w:val="000000"/>
                <w:sz w:val="22"/>
                <w:szCs w:val="22"/>
              </w:rPr>
            </w:pPr>
            <w:r>
              <w:rPr>
                <w:rFonts w:ascii="Verdana" w:hAnsi="Verdana" w:cs="Calibri"/>
                <w:color w:val="000000"/>
                <w:sz w:val="22"/>
                <w:szCs w:val="22"/>
              </w:rPr>
              <w:t>41</w:t>
            </w:r>
            <w:r w:rsidR="007D0DFA" w:rsidRPr="006F3EE4">
              <w:rPr>
                <w:rFonts w:ascii="Verdana" w:hAnsi="Verdana" w:cs="Calibri"/>
                <w:color w:val="000000"/>
                <w:sz w:val="22"/>
                <w:szCs w:val="22"/>
              </w:rPr>
              <w:t>,00</w:t>
            </w:r>
          </w:p>
        </w:tc>
      </w:tr>
      <w:tr w:rsidR="00ED7D2B" w:rsidRPr="006F3EE4" w:rsidTr="00ED7D2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ED7D2B" w:rsidRDefault="00ED7D2B" w:rsidP="002C115A">
            <w:pPr>
              <w:jc w:val="both"/>
              <w:rPr>
                <w:rFonts w:ascii="Verdana" w:hAnsi="Verdana" w:cs="Calibri"/>
                <w:color w:val="000000"/>
                <w:sz w:val="22"/>
                <w:szCs w:val="22"/>
              </w:rPr>
            </w:pPr>
            <w:r>
              <w:rPr>
                <w:rFonts w:ascii="Verdana" w:hAnsi="Verdana" w:cs="Calibri"/>
                <w:color w:val="000000"/>
                <w:sz w:val="22"/>
                <w:szCs w:val="22"/>
              </w:rPr>
              <w:t>Execução de fundação</w:t>
            </w:r>
            <w:r w:rsidR="009E5BF6">
              <w:rPr>
                <w:rFonts w:ascii="Verdana" w:hAnsi="Verdana" w:cs="Calibri"/>
                <w:color w:val="000000"/>
                <w:sz w:val="22"/>
                <w:szCs w:val="22"/>
              </w:rPr>
              <w:t xml:space="preserve"> com 30 cm de espessura (viga baldrame) com armação, concretagem, formas, instalação e retirada</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ED7D2B" w:rsidRPr="006F3EE4" w:rsidRDefault="00923B82" w:rsidP="00923B82">
            <w:pPr>
              <w:rPr>
                <w:rFonts w:ascii="Verdana" w:hAnsi="Verdana" w:cs="Calibri"/>
                <w:color w:val="000000"/>
                <w:sz w:val="22"/>
                <w:szCs w:val="22"/>
              </w:rPr>
            </w:pPr>
            <w:r>
              <w:rPr>
                <w:rFonts w:ascii="Verdana" w:hAnsi="Verdana" w:cs="Calibri"/>
                <w:color w:val="000000"/>
                <w:sz w:val="22"/>
                <w:szCs w:val="22"/>
              </w:rPr>
              <w:t xml:space="preserve">    </w:t>
            </w:r>
            <w:r w:rsidR="00ED7D2B">
              <w:rPr>
                <w:rFonts w:ascii="Verdana" w:hAnsi="Verdana" w:cs="Calibri"/>
                <w:color w:val="000000"/>
                <w:sz w:val="22"/>
                <w:szCs w:val="22"/>
              </w:rPr>
              <w:t>m</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rsidR="00ED7D2B" w:rsidRDefault="00ED7D2B" w:rsidP="00C051CF">
            <w:pPr>
              <w:jc w:val="center"/>
              <w:rPr>
                <w:rFonts w:ascii="Verdana" w:hAnsi="Verdana" w:cs="Calibri"/>
                <w:color w:val="000000"/>
                <w:sz w:val="22"/>
                <w:szCs w:val="22"/>
              </w:rPr>
            </w:pPr>
            <w:r>
              <w:rPr>
                <w:rFonts w:ascii="Verdana" w:hAnsi="Verdana" w:cs="Calibri"/>
                <w:color w:val="000000"/>
                <w:sz w:val="22"/>
                <w:szCs w:val="22"/>
              </w:rPr>
              <w:t>1</w:t>
            </w:r>
            <w:r w:rsidR="00C051CF">
              <w:rPr>
                <w:rFonts w:ascii="Verdana" w:hAnsi="Verdana" w:cs="Calibri"/>
                <w:color w:val="000000"/>
                <w:sz w:val="22"/>
                <w:szCs w:val="22"/>
              </w:rPr>
              <w:t>6</w:t>
            </w:r>
            <w:r>
              <w:rPr>
                <w:rFonts w:ascii="Verdana" w:hAnsi="Verdana" w:cs="Calibri"/>
                <w:color w:val="000000"/>
                <w:sz w:val="22"/>
                <w:szCs w:val="22"/>
              </w:rPr>
              <w:t>,00</w:t>
            </w:r>
          </w:p>
        </w:tc>
      </w:tr>
      <w:tr w:rsidR="0059194B" w:rsidRPr="006F3EE4" w:rsidTr="00ED7D2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9194B" w:rsidRDefault="00224EBF" w:rsidP="002C115A">
            <w:pPr>
              <w:jc w:val="both"/>
              <w:rPr>
                <w:rFonts w:ascii="Verdana" w:hAnsi="Verdana" w:cs="Calibri"/>
                <w:color w:val="000000"/>
                <w:sz w:val="22"/>
                <w:szCs w:val="22"/>
              </w:rPr>
            </w:pPr>
            <w:r>
              <w:rPr>
                <w:rFonts w:ascii="Verdana" w:hAnsi="Verdana" w:cs="Calibri"/>
                <w:color w:val="000000"/>
                <w:sz w:val="22"/>
                <w:szCs w:val="22"/>
              </w:rPr>
              <w:t>Execução de g</w:t>
            </w:r>
            <w:r w:rsidR="0059194B">
              <w:rPr>
                <w:rFonts w:ascii="Verdana" w:hAnsi="Verdana" w:cs="Calibri"/>
                <w:color w:val="000000"/>
                <w:sz w:val="22"/>
                <w:szCs w:val="22"/>
              </w:rPr>
              <w:t>radil de ferro</w:t>
            </w:r>
            <w:r>
              <w:rPr>
                <w:rFonts w:ascii="Verdana" w:hAnsi="Verdana" w:cs="Calibri"/>
                <w:color w:val="000000"/>
                <w:sz w:val="22"/>
                <w:szCs w:val="22"/>
              </w:rPr>
              <w:t xml:space="preserve"> perfilado tipo parque</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59194B" w:rsidRDefault="0059194B" w:rsidP="002C115A">
            <w:pPr>
              <w:jc w:val="center"/>
              <w:rPr>
                <w:rFonts w:ascii="Verdana" w:hAnsi="Verdana" w:cs="Calibri"/>
                <w:color w:val="000000"/>
                <w:sz w:val="22"/>
                <w:szCs w:val="22"/>
              </w:rPr>
            </w:pPr>
            <w:r>
              <w:rPr>
                <w:rFonts w:ascii="Verdana" w:hAnsi="Verdana" w:cs="Calibri"/>
                <w:color w:val="000000"/>
                <w:sz w:val="22"/>
                <w:szCs w:val="22"/>
              </w:rPr>
              <w:t>m²</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rsidR="0059194B" w:rsidRDefault="0059194B" w:rsidP="002C115A">
            <w:pPr>
              <w:jc w:val="center"/>
              <w:rPr>
                <w:rFonts w:ascii="Verdana" w:hAnsi="Verdana" w:cs="Calibri"/>
                <w:color w:val="000000"/>
                <w:sz w:val="22"/>
                <w:szCs w:val="22"/>
              </w:rPr>
            </w:pPr>
            <w:r>
              <w:rPr>
                <w:rFonts w:ascii="Verdana" w:hAnsi="Verdana" w:cs="Calibri"/>
                <w:color w:val="000000"/>
                <w:sz w:val="22"/>
                <w:szCs w:val="22"/>
              </w:rPr>
              <w:t>32,00</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A6489C">
        <w:rPr>
          <w:rFonts w:ascii="Arial" w:hAnsi="Arial" w:cs="Arial"/>
          <w:sz w:val="24"/>
          <w:szCs w:val="24"/>
        </w:rPr>
        <w:t>55.172,37</w:t>
      </w:r>
      <w:r w:rsidR="005C7E93">
        <w:rPr>
          <w:rFonts w:ascii="Arial" w:hAnsi="Arial" w:cs="Arial"/>
          <w:sz w:val="24"/>
          <w:szCs w:val="24"/>
        </w:rPr>
        <w:t xml:space="preserve"> (</w:t>
      </w:r>
      <w:r w:rsidR="00A6489C">
        <w:rPr>
          <w:rFonts w:ascii="Arial" w:hAnsi="Arial" w:cs="Arial"/>
          <w:sz w:val="24"/>
          <w:szCs w:val="24"/>
        </w:rPr>
        <w:t>cinquenta</w:t>
      </w:r>
      <w:r w:rsidR="0057035B">
        <w:rPr>
          <w:rFonts w:ascii="Arial" w:hAnsi="Arial" w:cs="Arial"/>
          <w:sz w:val="24"/>
          <w:szCs w:val="24"/>
        </w:rPr>
        <w:t xml:space="preserve"> e </w:t>
      </w:r>
      <w:r w:rsidR="00256A89">
        <w:rPr>
          <w:rFonts w:ascii="Arial" w:hAnsi="Arial" w:cs="Arial"/>
          <w:sz w:val="24"/>
          <w:szCs w:val="24"/>
        </w:rPr>
        <w:t>cinco</w:t>
      </w:r>
      <w:r w:rsidR="005C7E93">
        <w:rPr>
          <w:rFonts w:ascii="Arial" w:hAnsi="Arial" w:cs="Arial"/>
          <w:sz w:val="24"/>
          <w:szCs w:val="24"/>
        </w:rPr>
        <w:t xml:space="preserve"> mil, </w:t>
      </w:r>
      <w:r w:rsidR="00A6489C">
        <w:rPr>
          <w:rFonts w:ascii="Arial" w:hAnsi="Arial" w:cs="Arial"/>
          <w:sz w:val="24"/>
          <w:szCs w:val="24"/>
        </w:rPr>
        <w:t>c</w:t>
      </w:r>
      <w:r w:rsidR="005364D1">
        <w:rPr>
          <w:rFonts w:ascii="Arial" w:hAnsi="Arial" w:cs="Arial"/>
          <w:sz w:val="24"/>
          <w:szCs w:val="24"/>
        </w:rPr>
        <w:t xml:space="preserve">ento e </w:t>
      </w:r>
      <w:r w:rsidR="00A6489C">
        <w:rPr>
          <w:rFonts w:ascii="Arial" w:hAnsi="Arial" w:cs="Arial"/>
          <w:sz w:val="24"/>
          <w:szCs w:val="24"/>
        </w:rPr>
        <w:t>set</w:t>
      </w:r>
      <w:r w:rsidR="00256A89">
        <w:rPr>
          <w:rFonts w:ascii="Arial" w:hAnsi="Arial" w:cs="Arial"/>
          <w:sz w:val="24"/>
          <w:szCs w:val="24"/>
        </w:rPr>
        <w:t xml:space="preserve">enta e dois </w:t>
      </w:r>
      <w:r w:rsidR="005C7E93">
        <w:rPr>
          <w:rFonts w:ascii="Arial" w:hAnsi="Arial" w:cs="Arial"/>
          <w:sz w:val="24"/>
          <w:szCs w:val="24"/>
        </w:rPr>
        <w:t xml:space="preserve">reais e </w:t>
      </w:r>
      <w:r w:rsidR="00A6489C">
        <w:rPr>
          <w:rFonts w:ascii="Arial" w:hAnsi="Arial" w:cs="Arial"/>
          <w:sz w:val="24"/>
          <w:szCs w:val="24"/>
        </w:rPr>
        <w:t>tri</w:t>
      </w:r>
      <w:r w:rsidR="00256A89">
        <w:rPr>
          <w:rFonts w:ascii="Arial" w:hAnsi="Arial" w:cs="Arial"/>
          <w:sz w:val="24"/>
          <w:szCs w:val="24"/>
        </w:rPr>
        <w:t xml:space="preserve">nta e </w:t>
      </w:r>
      <w:r w:rsidR="00A6489C">
        <w:rPr>
          <w:rFonts w:ascii="Arial" w:hAnsi="Arial" w:cs="Arial"/>
          <w:sz w:val="24"/>
          <w:szCs w:val="24"/>
        </w:rPr>
        <w:t>sete</w:t>
      </w:r>
      <w:r w:rsidR="00256A89">
        <w:rPr>
          <w:rFonts w:ascii="Arial" w:hAnsi="Arial" w:cs="Arial"/>
          <w:sz w:val="24"/>
          <w:szCs w:val="24"/>
        </w:rPr>
        <w:t xml:space="preserve"> </w:t>
      </w:r>
      <w:r w:rsidR="005C7E93">
        <w:rPr>
          <w:rFonts w:ascii="Arial" w:hAnsi="Arial" w:cs="Arial"/>
          <w:sz w:val="24"/>
          <w:szCs w:val="24"/>
        </w:rPr>
        <w:t>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934937" w:rsidRPr="00A1129D">
        <w:rPr>
          <w:rFonts w:ascii="Arial" w:hAnsi="Arial" w:cs="Arial"/>
          <w:sz w:val="24"/>
          <w:szCs w:val="24"/>
        </w:rPr>
        <w:t>R$</w:t>
      </w:r>
      <w:r w:rsidR="00934937">
        <w:rPr>
          <w:rFonts w:ascii="Arial" w:hAnsi="Arial" w:cs="Arial"/>
          <w:sz w:val="24"/>
          <w:szCs w:val="24"/>
        </w:rPr>
        <w:t xml:space="preserve"> 5.517,23 </w:t>
      </w:r>
      <w:r w:rsidR="00934937" w:rsidRPr="00A1129D">
        <w:rPr>
          <w:rFonts w:ascii="Arial" w:hAnsi="Arial" w:cs="Arial"/>
          <w:sz w:val="24"/>
          <w:szCs w:val="24"/>
        </w:rPr>
        <w:t>(</w:t>
      </w:r>
      <w:r w:rsidR="00934937">
        <w:rPr>
          <w:rFonts w:ascii="Arial" w:hAnsi="Arial" w:cs="Arial"/>
          <w:sz w:val="24"/>
          <w:szCs w:val="24"/>
        </w:rPr>
        <w:t>cinco mil, quinhentos e dezessete reais e vinte e três centavos</w:t>
      </w:r>
      <w:r w:rsidR="0093493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lastRenderedPageBreak/>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r w:rsidR="00DF3D25" w:rsidRPr="008A3FEE">
        <w:rPr>
          <w:rFonts w:ascii="Arial" w:hAnsi="Arial"/>
          <w:sz w:val="24"/>
          <w:szCs w:val="24"/>
          <w:u w:val="single"/>
        </w:rPr>
        <w:t>sob pena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w:t>
      </w:r>
      <w:r w:rsidRPr="00125A3A">
        <w:rPr>
          <w:rFonts w:ascii="Arial" w:hAnsi="Arial" w:cs="Arial"/>
          <w:sz w:val="24"/>
          <w:szCs w:val="24"/>
        </w:rPr>
        <w:lastRenderedPageBreak/>
        <w:t>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547E93"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que </w:t>
      </w:r>
    </w:p>
    <w:p w:rsidR="00547E93" w:rsidRDefault="00547E93" w:rsidP="00D41830">
      <w:pPr>
        <w:jc w:val="both"/>
        <w:rPr>
          <w:rFonts w:ascii="Arial" w:hAnsi="Arial" w:cs="Arial"/>
          <w:sz w:val="24"/>
          <w:szCs w:val="24"/>
        </w:rPr>
      </w:pPr>
    </w:p>
    <w:p w:rsidR="00547E93" w:rsidRDefault="00547E93"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lastRenderedPageBreak/>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1126FE" w:rsidRDefault="001126FE" w:rsidP="00D41830">
      <w:pPr>
        <w:tabs>
          <w:tab w:val="left" w:pos="-3600"/>
        </w:tabs>
        <w:spacing w:after="120" w:line="360" w:lineRule="auto"/>
        <w:jc w:val="both"/>
        <w:rPr>
          <w:rFonts w:ascii="Arial" w:hAnsi="Arial" w:cs="Arial"/>
          <w:sz w:val="24"/>
          <w:szCs w:val="24"/>
        </w:rPr>
      </w:pP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2E551B">
        <w:rPr>
          <w:rFonts w:ascii="Arial" w:hAnsi="Arial" w:cs="Arial"/>
          <w:sz w:val="24"/>
          <w:szCs w:val="24"/>
          <w:lang w:val="pt-BR"/>
        </w:rPr>
        <w:t>08</w:t>
      </w:r>
      <w:r w:rsidR="006B5352">
        <w:rPr>
          <w:rFonts w:ascii="Arial" w:hAnsi="Arial" w:cs="Arial"/>
          <w:sz w:val="24"/>
          <w:szCs w:val="24"/>
          <w:lang w:val="pt-BR"/>
        </w:rPr>
        <w:t>.0</w:t>
      </w:r>
      <w:r w:rsidR="002E551B">
        <w:rPr>
          <w:rFonts w:ascii="Arial" w:hAnsi="Arial" w:cs="Arial"/>
          <w:sz w:val="24"/>
          <w:szCs w:val="24"/>
          <w:lang w:val="pt-BR"/>
        </w:rPr>
        <w:t>1</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2E551B">
        <w:rPr>
          <w:rFonts w:ascii="Arial" w:hAnsi="Arial" w:cs="Arial"/>
          <w:sz w:val="24"/>
          <w:szCs w:val="24"/>
          <w:lang w:val="pt-BR"/>
        </w:rPr>
        <w:t>122</w:t>
      </w:r>
      <w:r w:rsidR="006B5352">
        <w:rPr>
          <w:rFonts w:ascii="Arial" w:hAnsi="Arial" w:cs="Arial"/>
          <w:sz w:val="24"/>
          <w:szCs w:val="24"/>
          <w:lang w:val="pt-BR"/>
        </w:rPr>
        <w:t>.00</w:t>
      </w:r>
      <w:r w:rsidR="002E551B">
        <w:rPr>
          <w:rFonts w:ascii="Arial" w:hAnsi="Arial" w:cs="Arial"/>
          <w:sz w:val="24"/>
          <w:szCs w:val="24"/>
          <w:lang w:val="pt-BR"/>
        </w:rPr>
        <w:t>14</w:t>
      </w:r>
      <w:r w:rsidR="006B5352">
        <w:rPr>
          <w:rFonts w:ascii="Arial" w:hAnsi="Arial" w:cs="Arial"/>
          <w:sz w:val="24"/>
          <w:szCs w:val="24"/>
          <w:lang w:val="pt-BR"/>
        </w:rPr>
        <w:t>-4.4.90.51-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40760B">
        <w:rPr>
          <w:rFonts w:ascii="Arial" w:hAnsi="Arial" w:cs="Arial"/>
          <w:sz w:val="24"/>
          <w:szCs w:val="24"/>
          <w:lang w:val="pt-BR"/>
        </w:rPr>
        <w:t>08</w:t>
      </w:r>
      <w:r w:rsidR="00170809">
        <w:rPr>
          <w:rFonts w:ascii="Arial" w:hAnsi="Arial" w:cs="Arial"/>
          <w:sz w:val="24"/>
          <w:szCs w:val="24"/>
          <w:lang w:val="pt-BR"/>
        </w:rPr>
        <w:t>.0</w:t>
      </w:r>
      <w:r w:rsidR="00974E8F">
        <w:rPr>
          <w:rFonts w:ascii="Arial" w:hAnsi="Arial" w:cs="Arial"/>
          <w:sz w:val="24"/>
          <w:szCs w:val="24"/>
          <w:lang w:val="pt-BR"/>
        </w:rPr>
        <w:t>2</w:t>
      </w:r>
      <w:r w:rsidR="00170809">
        <w:rPr>
          <w:rFonts w:ascii="Arial" w:hAnsi="Arial" w:cs="Arial"/>
          <w:sz w:val="24"/>
          <w:szCs w:val="24"/>
          <w:lang w:val="pt-BR"/>
        </w:rPr>
        <w:t>.1</w:t>
      </w:r>
      <w:r w:rsidR="0040760B">
        <w:rPr>
          <w:rFonts w:ascii="Arial" w:hAnsi="Arial" w:cs="Arial"/>
          <w:sz w:val="24"/>
          <w:szCs w:val="24"/>
          <w:lang w:val="pt-BR"/>
        </w:rPr>
        <w:t>2</w:t>
      </w:r>
      <w:r w:rsidR="00170809">
        <w:rPr>
          <w:rFonts w:ascii="Arial" w:hAnsi="Arial" w:cs="Arial"/>
          <w:sz w:val="24"/>
          <w:szCs w:val="24"/>
          <w:lang w:val="pt-BR"/>
        </w:rPr>
        <w:t>.</w:t>
      </w:r>
      <w:r w:rsidR="00974E8F">
        <w:rPr>
          <w:rFonts w:ascii="Arial" w:hAnsi="Arial" w:cs="Arial"/>
          <w:sz w:val="24"/>
          <w:szCs w:val="24"/>
          <w:lang w:val="pt-BR"/>
        </w:rPr>
        <w:t>3</w:t>
      </w:r>
      <w:r w:rsidR="0040760B">
        <w:rPr>
          <w:rFonts w:ascii="Arial" w:hAnsi="Arial" w:cs="Arial"/>
          <w:sz w:val="24"/>
          <w:szCs w:val="24"/>
          <w:lang w:val="pt-BR"/>
        </w:rPr>
        <w:t>65</w:t>
      </w:r>
      <w:r w:rsidR="00170809">
        <w:rPr>
          <w:rFonts w:ascii="Arial" w:hAnsi="Arial" w:cs="Arial"/>
          <w:sz w:val="24"/>
          <w:szCs w:val="24"/>
          <w:lang w:val="pt-BR"/>
        </w:rPr>
        <w:t>.0006-4.4.90.51</w:t>
      </w:r>
      <w:r w:rsidR="000E1EAF">
        <w:rPr>
          <w:rFonts w:ascii="Arial" w:hAnsi="Arial" w:cs="Arial"/>
          <w:sz w:val="24"/>
          <w:szCs w:val="24"/>
          <w:lang w:val="pt-BR"/>
        </w:rPr>
        <w:t>-99 (</w:t>
      </w:r>
      <w:r w:rsidR="0040760B">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1126FE" w:rsidRDefault="001126FE" w:rsidP="00D41830">
      <w:pPr>
        <w:jc w:val="both"/>
        <w:rPr>
          <w:rFonts w:ascii="Arial" w:hAnsi="Arial" w:cs="Arial"/>
          <w:b/>
          <w:sz w:val="24"/>
          <w:szCs w:val="24"/>
        </w:rPr>
      </w:pPr>
    </w:p>
    <w:p w:rsidR="00A34C8B" w:rsidRDefault="00A34C8B" w:rsidP="00D41830">
      <w:pPr>
        <w:jc w:val="both"/>
        <w:rPr>
          <w:rFonts w:ascii="Arial" w:hAnsi="Arial" w:cs="Arial"/>
          <w:b/>
          <w:sz w:val="24"/>
          <w:szCs w:val="24"/>
        </w:rPr>
      </w:pPr>
    </w:p>
    <w:p w:rsidR="00A34C8B" w:rsidRDefault="00A34C8B"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w:t>
      </w:r>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D757BD">
        <w:rPr>
          <w:rFonts w:ascii="Arial" w:hAnsi="Arial" w:cs="Arial"/>
          <w:sz w:val="24"/>
          <w:szCs w:val="24"/>
        </w:rPr>
        <w:t xml:space="preserve">11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9641EB">
        <w:rPr>
          <w:rFonts w:ascii="Arial" w:hAnsi="Arial" w:cs="Arial"/>
          <w:sz w:val="24"/>
          <w:szCs w:val="24"/>
        </w:rPr>
        <w:t xml:space="preserve"> </w:t>
      </w:r>
      <w:r w:rsidR="00D757BD">
        <w:rPr>
          <w:rFonts w:ascii="Arial" w:hAnsi="Arial" w:cs="Arial"/>
          <w:sz w:val="24"/>
          <w:szCs w:val="24"/>
        </w:rPr>
        <w:t>novembro</w:t>
      </w:r>
      <w:r w:rsidR="00D233C4">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A250B0">
        <w:rPr>
          <w:rFonts w:ascii="Arial" w:hAnsi="Arial" w:cs="Arial"/>
          <w:sz w:val="24"/>
          <w:szCs w:val="24"/>
        </w:rPr>
        <w:t>1</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r w:rsidR="00D757BD">
        <w:rPr>
          <w:rFonts w:ascii="Arial" w:hAnsi="Arial" w:cs="Arial"/>
          <w:b w:val="0"/>
          <w:sz w:val="24"/>
          <w:szCs w:val="24"/>
        </w:rPr>
        <w:t>– Em férias</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081D0A" w:rsidRDefault="00081D0A"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573ACF" w:rsidRPr="00573ACF">
        <w:rPr>
          <w:rFonts w:ascii="Arial" w:hAnsi="Arial" w:cs="Arial"/>
          <w:bCs/>
          <w:sz w:val="24"/>
          <w:szCs w:val="24"/>
        </w:rPr>
        <w:t>42090</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1E1055">
        <w:rPr>
          <w:rFonts w:ascii="Arial" w:hAnsi="Arial"/>
          <w:sz w:val="24"/>
          <w:szCs w:val="24"/>
        </w:rPr>
        <w:t xml:space="preserve">18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C06F3F">
        <w:rPr>
          <w:rFonts w:ascii="Arial" w:hAnsi="Arial"/>
          <w:sz w:val="24"/>
          <w:szCs w:val="24"/>
        </w:rPr>
        <w:t>1</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6274C4">
        <w:rPr>
          <w:rFonts w:ascii="Arial" w:hAnsi="Arial" w:cs="Arial"/>
          <w:bCs/>
          <w:sz w:val="24"/>
          <w:szCs w:val="24"/>
        </w:rPr>
        <w:t>C</w:t>
      </w:r>
      <w:r w:rsidR="00655545" w:rsidRPr="00655545">
        <w:rPr>
          <w:rFonts w:ascii="Arial" w:hAnsi="Arial" w:cs="Arial"/>
          <w:bCs/>
          <w:sz w:val="24"/>
          <w:szCs w:val="24"/>
        </w:rPr>
        <w:t xml:space="preserve">ontratação de empresa para </w:t>
      </w:r>
      <w:r w:rsidR="008A28FD" w:rsidRPr="00D458D5">
        <w:rPr>
          <w:rFonts w:ascii="Arial" w:hAnsi="Arial" w:cs="Arial"/>
          <w:bCs/>
          <w:sz w:val="24"/>
          <w:szCs w:val="24"/>
        </w:rPr>
        <w:t xml:space="preserve">reforma </w:t>
      </w:r>
      <w:r w:rsidR="00A42153">
        <w:rPr>
          <w:rFonts w:ascii="Arial" w:hAnsi="Arial" w:cs="Arial"/>
          <w:bCs/>
          <w:sz w:val="24"/>
          <w:szCs w:val="24"/>
        </w:rPr>
        <w:t>d</w:t>
      </w:r>
      <w:r w:rsidR="008A28FD" w:rsidRPr="00D458D5">
        <w:rPr>
          <w:rFonts w:ascii="Arial" w:hAnsi="Arial" w:cs="Arial"/>
          <w:bCs/>
          <w:sz w:val="24"/>
          <w:szCs w:val="24"/>
        </w:rPr>
        <w:t xml:space="preserve">a </w:t>
      </w:r>
      <w:r w:rsidR="0008365E">
        <w:rPr>
          <w:rFonts w:ascii="Arial" w:hAnsi="Arial" w:cs="Arial"/>
          <w:bCs/>
          <w:sz w:val="24"/>
          <w:szCs w:val="24"/>
        </w:rPr>
        <w:t xml:space="preserve">EMEI Ademar Ferrari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5318D6">
        <w:rPr>
          <w:rFonts w:ascii="Arial" w:hAnsi="Arial" w:cs="Arial"/>
          <w:sz w:val="24"/>
          <w:szCs w:val="24"/>
        </w:rPr>
        <w:t>18</w:t>
      </w:r>
      <w:r w:rsidR="003F63AB">
        <w:rPr>
          <w:rFonts w:ascii="Arial" w:hAnsi="Arial" w:cs="Arial"/>
          <w:sz w:val="24"/>
          <w:szCs w:val="24"/>
        </w:rPr>
        <w:t xml:space="preserve">0 </w:t>
      </w:r>
      <w:r w:rsidR="003F63AB" w:rsidRPr="00742FF4">
        <w:rPr>
          <w:rFonts w:ascii="Arial" w:hAnsi="Arial" w:cs="Arial"/>
          <w:sz w:val="24"/>
          <w:szCs w:val="24"/>
        </w:rPr>
        <w:t>(</w:t>
      </w:r>
      <w:r w:rsidR="005318D6">
        <w:rPr>
          <w:rFonts w:ascii="Arial" w:hAnsi="Arial" w:cs="Arial"/>
          <w:sz w:val="24"/>
          <w:szCs w:val="24"/>
        </w:rPr>
        <w:t>cento e oitenta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E45D4D" w:rsidRPr="00573ACF">
        <w:rPr>
          <w:rFonts w:ascii="Arial" w:hAnsi="Arial" w:cs="Arial"/>
          <w:bCs/>
          <w:sz w:val="24"/>
          <w:szCs w:val="24"/>
        </w:rPr>
        <w:t>42090</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7E0509">
        <w:rPr>
          <w:rFonts w:ascii="Arial" w:hAnsi="Arial"/>
          <w:sz w:val="24"/>
          <w:szCs w:val="24"/>
        </w:rPr>
        <w:t xml:space="preserve">18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5166F1">
        <w:rPr>
          <w:rFonts w:ascii="Arial" w:hAnsi="Arial"/>
          <w:sz w:val="24"/>
          <w:szCs w:val="24"/>
        </w:rPr>
        <w:t>1</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95A68" w:rsidRPr="00BF75A5" w:rsidRDefault="00D41830" w:rsidP="00095A68">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CC2393">
        <w:rPr>
          <w:rFonts w:ascii="Arial" w:hAnsi="Arial" w:cs="Arial"/>
          <w:bCs/>
          <w:sz w:val="24"/>
          <w:szCs w:val="24"/>
        </w:rPr>
        <w:t>C</w:t>
      </w:r>
      <w:r w:rsidR="00CC2393" w:rsidRPr="00655545">
        <w:rPr>
          <w:rFonts w:ascii="Arial" w:hAnsi="Arial" w:cs="Arial"/>
          <w:bCs/>
          <w:sz w:val="24"/>
          <w:szCs w:val="24"/>
        </w:rPr>
        <w:t xml:space="preserve">ontratação de empresa para </w:t>
      </w:r>
      <w:r w:rsidR="00CC2393" w:rsidRPr="00D458D5">
        <w:rPr>
          <w:rFonts w:ascii="Arial" w:hAnsi="Arial" w:cs="Arial"/>
          <w:bCs/>
          <w:sz w:val="24"/>
          <w:szCs w:val="24"/>
        </w:rPr>
        <w:t xml:space="preserve">reforma </w:t>
      </w:r>
      <w:r w:rsidR="00CC2393">
        <w:rPr>
          <w:rFonts w:ascii="Arial" w:hAnsi="Arial" w:cs="Arial"/>
          <w:bCs/>
          <w:sz w:val="24"/>
          <w:szCs w:val="24"/>
        </w:rPr>
        <w:t>d</w:t>
      </w:r>
      <w:r w:rsidR="00CC2393" w:rsidRPr="00D458D5">
        <w:rPr>
          <w:rFonts w:ascii="Arial" w:hAnsi="Arial" w:cs="Arial"/>
          <w:bCs/>
          <w:sz w:val="24"/>
          <w:szCs w:val="24"/>
        </w:rPr>
        <w:t xml:space="preserve">a </w:t>
      </w:r>
      <w:r w:rsidR="00420E94">
        <w:rPr>
          <w:rFonts w:ascii="Arial" w:hAnsi="Arial" w:cs="Arial"/>
          <w:bCs/>
          <w:sz w:val="24"/>
          <w:szCs w:val="24"/>
        </w:rPr>
        <w:t xml:space="preserve">EMEI Ademar Ferrari </w:t>
      </w:r>
      <w:r w:rsidR="00CC2393">
        <w:rPr>
          <w:rFonts w:ascii="Arial" w:hAnsi="Arial" w:cs="Arial"/>
          <w:bCs/>
          <w:sz w:val="24"/>
          <w:szCs w:val="24"/>
        </w:rPr>
        <w:t>no</w:t>
      </w:r>
      <w:r w:rsidR="00CC2393" w:rsidRPr="000D0979">
        <w:rPr>
          <w:rFonts w:ascii="Arial" w:hAnsi="Arial" w:cs="Arial"/>
          <w:bCs/>
          <w:sz w:val="24"/>
          <w:szCs w:val="24"/>
        </w:rPr>
        <w:t xml:space="preserve"> município</w:t>
      </w:r>
      <w:r w:rsidR="00CC2393">
        <w:rPr>
          <w:rFonts w:ascii="Arial" w:hAnsi="Arial" w:cs="Arial"/>
          <w:bCs/>
          <w:sz w:val="24"/>
          <w:szCs w:val="24"/>
        </w:rPr>
        <w:t xml:space="preserve"> de Carapicuíba</w:t>
      </w:r>
      <w:r w:rsidR="00095A68">
        <w:rPr>
          <w:rFonts w:ascii="Arial" w:hAnsi="Arial" w:cs="Arial"/>
          <w:bCs/>
          <w:sz w:val="24"/>
          <w:szCs w:val="24"/>
        </w:rPr>
        <w:t>.</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E45D4D" w:rsidRPr="00573ACF">
        <w:rPr>
          <w:rFonts w:ascii="Arial" w:hAnsi="Arial" w:cs="Arial"/>
          <w:bCs/>
          <w:sz w:val="24"/>
          <w:szCs w:val="24"/>
        </w:rPr>
        <w:t>42090</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6244A8">
        <w:rPr>
          <w:rFonts w:ascii="Arial" w:hAnsi="Arial"/>
          <w:sz w:val="24"/>
          <w:szCs w:val="24"/>
        </w:rPr>
        <w:t>18</w:t>
      </w:r>
      <w:r w:rsidR="00EE6B5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8F199E">
        <w:rPr>
          <w:rFonts w:ascii="Arial" w:hAnsi="Arial"/>
          <w:sz w:val="24"/>
          <w:szCs w:val="24"/>
        </w:rPr>
        <w:t>1</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095A68" w:rsidRPr="00BF75A5" w:rsidRDefault="00D41830" w:rsidP="00095A68">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6D5A30">
        <w:rPr>
          <w:rFonts w:ascii="Arial" w:hAnsi="Arial" w:cs="Arial"/>
          <w:bCs/>
          <w:sz w:val="24"/>
          <w:szCs w:val="24"/>
        </w:rPr>
        <w:t>C</w:t>
      </w:r>
      <w:r w:rsidR="006D5A30" w:rsidRPr="00655545">
        <w:rPr>
          <w:rFonts w:ascii="Arial" w:hAnsi="Arial" w:cs="Arial"/>
          <w:bCs/>
          <w:sz w:val="24"/>
          <w:szCs w:val="24"/>
        </w:rPr>
        <w:t xml:space="preserve">ontratação de empresa para </w:t>
      </w:r>
      <w:r w:rsidR="006D5A30" w:rsidRPr="00D458D5">
        <w:rPr>
          <w:rFonts w:ascii="Arial" w:hAnsi="Arial" w:cs="Arial"/>
          <w:bCs/>
          <w:sz w:val="24"/>
          <w:szCs w:val="24"/>
        </w:rPr>
        <w:t xml:space="preserve">reforma </w:t>
      </w:r>
      <w:r w:rsidR="006D5A30">
        <w:rPr>
          <w:rFonts w:ascii="Arial" w:hAnsi="Arial" w:cs="Arial"/>
          <w:bCs/>
          <w:sz w:val="24"/>
          <w:szCs w:val="24"/>
        </w:rPr>
        <w:t>d</w:t>
      </w:r>
      <w:r w:rsidR="006D5A30" w:rsidRPr="00D458D5">
        <w:rPr>
          <w:rFonts w:ascii="Arial" w:hAnsi="Arial" w:cs="Arial"/>
          <w:bCs/>
          <w:sz w:val="24"/>
          <w:szCs w:val="24"/>
        </w:rPr>
        <w:t xml:space="preserve">a </w:t>
      </w:r>
      <w:r w:rsidR="002F4D19">
        <w:rPr>
          <w:rFonts w:ascii="Arial" w:hAnsi="Arial" w:cs="Arial"/>
          <w:bCs/>
          <w:sz w:val="24"/>
          <w:szCs w:val="24"/>
        </w:rPr>
        <w:t xml:space="preserve">EMEI Ademar Ferrari </w:t>
      </w:r>
      <w:r w:rsidR="006D5A30">
        <w:rPr>
          <w:rFonts w:ascii="Arial" w:hAnsi="Arial" w:cs="Arial"/>
          <w:bCs/>
          <w:sz w:val="24"/>
          <w:szCs w:val="24"/>
        </w:rPr>
        <w:t>no</w:t>
      </w:r>
      <w:r w:rsidR="006D5A30" w:rsidRPr="000D0979">
        <w:rPr>
          <w:rFonts w:ascii="Arial" w:hAnsi="Arial" w:cs="Arial"/>
          <w:bCs/>
          <w:sz w:val="24"/>
          <w:szCs w:val="24"/>
        </w:rPr>
        <w:t xml:space="preserve"> município</w:t>
      </w:r>
      <w:r w:rsidR="006D5A30">
        <w:rPr>
          <w:rFonts w:ascii="Arial" w:hAnsi="Arial" w:cs="Arial"/>
          <w:bCs/>
          <w:sz w:val="24"/>
          <w:szCs w:val="24"/>
        </w:rPr>
        <w:t xml:space="preserve"> de Carapicuíba</w:t>
      </w:r>
      <w:r w:rsidR="00095A68">
        <w:rPr>
          <w:rFonts w:ascii="Arial" w:hAnsi="Arial" w:cs="Arial"/>
          <w:bCs/>
          <w:sz w:val="24"/>
          <w:szCs w:val="24"/>
        </w:rPr>
        <w:t>.</w:t>
      </w: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2C168E">
        <w:rPr>
          <w:rFonts w:ascii="Arial" w:hAnsi="Arial"/>
          <w:sz w:val="24"/>
          <w:szCs w:val="24"/>
        </w:rPr>
        <w:t>1</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D03F3E" w:rsidRPr="00573ACF">
        <w:rPr>
          <w:rFonts w:ascii="Arial" w:hAnsi="Arial" w:cs="Arial"/>
          <w:bCs/>
          <w:sz w:val="24"/>
          <w:szCs w:val="24"/>
        </w:rPr>
        <w:t>42090</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320C74">
        <w:rPr>
          <w:rFonts w:ascii="Arial" w:hAnsi="Arial"/>
          <w:sz w:val="24"/>
          <w:szCs w:val="24"/>
        </w:rPr>
        <w:t xml:space="preserve">18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D21BFE">
        <w:rPr>
          <w:rFonts w:ascii="Arial" w:hAnsi="Arial"/>
          <w:sz w:val="24"/>
          <w:szCs w:val="24"/>
        </w:rPr>
        <w:t>1</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867D5F" w:rsidRPr="00BF75A5" w:rsidRDefault="00D41830" w:rsidP="00867D5F">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B408A8">
        <w:rPr>
          <w:rFonts w:ascii="Arial" w:hAnsi="Arial" w:cs="Arial"/>
          <w:bCs/>
          <w:sz w:val="24"/>
          <w:szCs w:val="24"/>
        </w:rPr>
        <w:t>C</w:t>
      </w:r>
      <w:r w:rsidR="00B408A8" w:rsidRPr="00655545">
        <w:rPr>
          <w:rFonts w:ascii="Arial" w:hAnsi="Arial" w:cs="Arial"/>
          <w:bCs/>
          <w:sz w:val="24"/>
          <w:szCs w:val="24"/>
        </w:rPr>
        <w:t xml:space="preserve">ontratação de empresa para </w:t>
      </w:r>
      <w:r w:rsidR="00B408A8" w:rsidRPr="00D458D5">
        <w:rPr>
          <w:rFonts w:ascii="Arial" w:hAnsi="Arial" w:cs="Arial"/>
          <w:bCs/>
          <w:sz w:val="24"/>
          <w:szCs w:val="24"/>
        </w:rPr>
        <w:t xml:space="preserve">reforma </w:t>
      </w:r>
      <w:r w:rsidR="00B408A8">
        <w:rPr>
          <w:rFonts w:ascii="Arial" w:hAnsi="Arial" w:cs="Arial"/>
          <w:bCs/>
          <w:sz w:val="24"/>
          <w:szCs w:val="24"/>
        </w:rPr>
        <w:t>d</w:t>
      </w:r>
      <w:r w:rsidR="00B408A8" w:rsidRPr="00D458D5">
        <w:rPr>
          <w:rFonts w:ascii="Arial" w:hAnsi="Arial" w:cs="Arial"/>
          <w:bCs/>
          <w:sz w:val="24"/>
          <w:szCs w:val="24"/>
        </w:rPr>
        <w:t xml:space="preserve">a </w:t>
      </w:r>
      <w:r w:rsidR="009323C3">
        <w:rPr>
          <w:rFonts w:ascii="Arial" w:hAnsi="Arial" w:cs="Arial"/>
          <w:bCs/>
          <w:sz w:val="24"/>
          <w:szCs w:val="24"/>
        </w:rPr>
        <w:t xml:space="preserve">EMEI Ademar Ferrari </w:t>
      </w:r>
      <w:r w:rsidR="00B408A8">
        <w:rPr>
          <w:rFonts w:ascii="Arial" w:hAnsi="Arial" w:cs="Arial"/>
          <w:bCs/>
          <w:sz w:val="24"/>
          <w:szCs w:val="24"/>
        </w:rPr>
        <w:t>no</w:t>
      </w:r>
      <w:r w:rsidR="00B408A8" w:rsidRPr="000D0979">
        <w:rPr>
          <w:rFonts w:ascii="Arial" w:hAnsi="Arial" w:cs="Arial"/>
          <w:bCs/>
          <w:sz w:val="24"/>
          <w:szCs w:val="24"/>
        </w:rPr>
        <w:t xml:space="preserve"> município</w:t>
      </w:r>
      <w:r w:rsidR="00B408A8">
        <w:rPr>
          <w:rFonts w:ascii="Arial" w:hAnsi="Arial" w:cs="Arial"/>
          <w:bCs/>
          <w:sz w:val="24"/>
          <w:szCs w:val="24"/>
        </w:rPr>
        <w:t xml:space="preserve"> de Carapicuíba</w:t>
      </w:r>
      <w:r w:rsidR="00867D5F">
        <w:rPr>
          <w:rFonts w:ascii="Arial" w:hAnsi="Arial" w:cs="Arial"/>
          <w:bCs/>
          <w:sz w:val="24"/>
          <w:szCs w:val="24"/>
        </w:rPr>
        <w:t>.</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F510C3" w:rsidRPr="00573ACF">
        <w:rPr>
          <w:rFonts w:ascii="Arial" w:hAnsi="Arial" w:cs="Arial"/>
          <w:bCs/>
          <w:sz w:val="24"/>
          <w:szCs w:val="24"/>
        </w:rPr>
        <w:t>42090</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2F5622">
        <w:rPr>
          <w:rFonts w:ascii="Arial" w:hAnsi="Arial"/>
          <w:sz w:val="24"/>
          <w:szCs w:val="24"/>
        </w:rPr>
        <w:t xml:space="preserve">18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BE3FD6">
        <w:rPr>
          <w:rFonts w:ascii="Arial" w:hAnsi="Arial"/>
          <w:sz w:val="24"/>
          <w:szCs w:val="24"/>
        </w:rPr>
        <w:t>1</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BA47DA" w:rsidRPr="00BF75A5" w:rsidRDefault="00D41830" w:rsidP="00BA47DA">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6A5EC9">
        <w:rPr>
          <w:rFonts w:ascii="Arial" w:hAnsi="Arial" w:cs="Arial"/>
          <w:bCs/>
          <w:sz w:val="24"/>
          <w:szCs w:val="24"/>
        </w:rPr>
        <w:t>C</w:t>
      </w:r>
      <w:r w:rsidR="006A5EC9" w:rsidRPr="00655545">
        <w:rPr>
          <w:rFonts w:ascii="Arial" w:hAnsi="Arial" w:cs="Arial"/>
          <w:bCs/>
          <w:sz w:val="24"/>
          <w:szCs w:val="24"/>
        </w:rPr>
        <w:t xml:space="preserve">ontratação de empresa para </w:t>
      </w:r>
      <w:r w:rsidR="006A5EC9" w:rsidRPr="00D458D5">
        <w:rPr>
          <w:rFonts w:ascii="Arial" w:hAnsi="Arial" w:cs="Arial"/>
          <w:bCs/>
          <w:sz w:val="24"/>
          <w:szCs w:val="24"/>
        </w:rPr>
        <w:t xml:space="preserve">reforma </w:t>
      </w:r>
      <w:r w:rsidR="006A5EC9">
        <w:rPr>
          <w:rFonts w:ascii="Arial" w:hAnsi="Arial" w:cs="Arial"/>
          <w:bCs/>
          <w:sz w:val="24"/>
          <w:szCs w:val="24"/>
        </w:rPr>
        <w:t>d</w:t>
      </w:r>
      <w:r w:rsidR="006A5EC9" w:rsidRPr="00D458D5">
        <w:rPr>
          <w:rFonts w:ascii="Arial" w:hAnsi="Arial" w:cs="Arial"/>
          <w:bCs/>
          <w:sz w:val="24"/>
          <w:szCs w:val="24"/>
        </w:rPr>
        <w:t xml:space="preserve">a </w:t>
      </w:r>
      <w:r w:rsidR="008D39D5">
        <w:rPr>
          <w:rFonts w:ascii="Arial" w:hAnsi="Arial" w:cs="Arial"/>
          <w:bCs/>
          <w:sz w:val="24"/>
          <w:szCs w:val="24"/>
        </w:rPr>
        <w:t xml:space="preserve">EMEI Ademar Ferrari </w:t>
      </w:r>
      <w:r w:rsidR="006A5EC9">
        <w:rPr>
          <w:rFonts w:ascii="Arial" w:hAnsi="Arial" w:cs="Arial"/>
          <w:bCs/>
          <w:sz w:val="24"/>
          <w:szCs w:val="24"/>
        </w:rPr>
        <w:t>no</w:t>
      </w:r>
      <w:r w:rsidR="006A5EC9" w:rsidRPr="000D0979">
        <w:rPr>
          <w:rFonts w:ascii="Arial" w:hAnsi="Arial" w:cs="Arial"/>
          <w:bCs/>
          <w:sz w:val="24"/>
          <w:szCs w:val="24"/>
        </w:rPr>
        <w:t xml:space="preserve"> município</w:t>
      </w:r>
      <w:r w:rsidR="006A5EC9">
        <w:rPr>
          <w:rFonts w:ascii="Arial" w:hAnsi="Arial" w:cs="Arial"/>
          <w:bCs/>
          <w:sz w:val="24"/>
          <w:szCs w:val="24"/>
        </w:rPr>
        <w:t xml:space="preserve"> de Carapicuíba</w:t>
      </w:r>
      <w:r w:rsidR="00BA47DA">
        <w:rPr>
          <w:rFonts w:ascii="Arial" w:hAnsi="Arial" w:cs="Arial"/>
          <w:bCs/>
          <w:sz w:val="24"/>
          <w:szCs w:val="24"/>
        </w:rPr>
        <w:t>.</w:t>
      </w:r>
    </w:p>
    <w:p w:rsidR="00D41830" w:rsidRDefault="00D41830" w:rsidP="00D41830">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F33154" w:rsidRPr="00573ACF">
        <w:rPr>
          <w:rFonts w:ascii="Arial" w:hAnsi="Arial" w:cs="Arial"/>
          <w:bCs/>
          <w:sz w:val="24"/>
          <w:szCs w:val="24"/>
        </w:rPr>
        <w:t>42090</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7B45E6">
        <w:rPr>
          <w:rFonts w:ascii="Arial" w:hAnsi="Arial"/>
          <w:sz w:val="24"/>
          <w:szCs w:val="24"/>
        </w:rPr>
        <w:t xml:space="preserve">18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073CCA">
        <w:rPr>
          <w:rFonts w:ascii="Arial" w:hAnsi="Arial"/>
          <w:sz w:val="24"/>
          <w:szCs w:val="24"/>
        </w:rPr>
        <w:t>1</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DC2179" w:rsidRPr="00BF75A5" w:rsidRDefault="00D41830" w:rsidP="00DC2179">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54536B">
        <w:rPr>
          <w:rFonts w:ascii="Arial" w:hAnsi="Arial" w:cs="Arial"/>
          <w:bCs/>
          <w:sz w:val="24"/>
          <w:szCs w:val="24"/>
        </w:rPr>
        <w:t>C</w:t>
      </w:r>
      <w:r w:rsidR="0054536B" w:rsidRPr="00655545">
        <w:rPr>
          <w:rFonts w:ascii="Arial" w:hAnsi="Arial" w:cs="Arial"/>
          <w:bCs/>
          <w:sz w:val="24"/>
          <w:szCs w:val="24"/>
        </w:rPr>
        <w:t xml:space="preserve">ontratação de empresa para </w:t>
      </w:r>
      <w:r w:rsidR="0054536B" w:rsidRPr="00D458D5">
        <w:rPr>
          <w:rFonts w:ascii="Arial" w:hAnsi="Arial" w:cs="Arial"/>
          <w:bCs/>
          <w:sz w:val="24"/>
          <w:szCs w:val="24"/>
        </w:rPr>
        <w:t xml:space="preserve">reforma </w:t>
      </w:r>
      <w:r w:rsidR="0054536B">
        <w:rPr>
          <w:rFonts w:ascii="Arial" w:hAnsi="Arial" w:cs="Arial"/>
          <w:bCs/>
          <w:sz w:val="24"/>
          <w:szCs w:val="24"/>
        </w:rPr>
        <w:t>d</w:t>
      </w:r>
      <w:r w:rsidR="0054536B" w:rsidRPr="00D458D5">
        <w:rPr>
          <w:rFonts w:ascii="Arial" w:hAnsi="Arial" w:cs="Arial"/>
          <w:bCs/>
          <w:sz w:val="24"/>
          <w:szCs w:val="24"/>
        </w:rPr>
        <w:t xml:space="preserve">a </w:t>
      </w:r>
      <w:r w:rsidR="0023294F">
        <w:rPr>
          <w:rFonts w:ascii="Arial" w:hAnsi="Arial" w:cs="Arial"/>
          <w:bCs/>
          <w:sz w:val="24"/>
          <w:szCs w:val="24"/>
        </w:rPr>
        <w:t xml:space="preserve">EMEI Ademar Ferrari </w:t>
      </w:r>
      <w:r w:rsidR="0054536B">
        <w:rPr>
          <w:rFonts w:ascii="Arial" w:hAnsi="Arial" w:cs="Arial"/>
          <w:bCs/>
          <w:sz w:val="24"/>
          <w:szCs w:val="24"/>
        </w:rPr>
        <w:t>no</w:t>
      </w:r>
      <w:r w:rsidR="0054536B" w:rsidRPr="000D0979">
        <w:rPr>
          <w:rFonts w:ascii="Arial" w:hAnsi="Arial" w:cs="Arial"/>
          <w:bCs/>
          <w:sz w:val="24"/>
          <w:szCs w:val="24"/>
        </w:rPr>
        <w:t xml:space="preserve"> município</w:t>
      </w:r>
      <w:r w:rsidR="0054536B">
        <w:rPr>
          <w:rFonts w:ascii="Arial" w:hAnsi="Arial" w:cs="Arial"/>
          <w:bCs/>
          <w:sz w:val="24"/>
          <w:szCs w:val="24"/>
        </w:rPr>
        <w:t xml:space="preserve"> de Carapicuíba</w:t>
      </w:r>
      <w:r w:rsidR="00DC2179">
        <w:rPr>
          <w:rFonts w:ascii="Arial" w:hAnsi="Arial" w:cs="Arial"/>
          <w:bCs/>
          <w:sz w:val="24"/>
          <w:szCs w:val="24"/>
        </w:rPr>
        <w:t>.</w:t>
      </w: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342F86" w:rsidRPr="00573ACF">
        <w:rPr>
          <w:rFonts w:ascii="Arial" w:hAnsi="Arial" w:cs="Arial"/>
          <w:bCs/>
          <w:sz w:val="24"/>
          <w:szCs w:val="24"/>
        </w:rPr>
        <w:t>42090</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4C1E05">
        <w:rPr>
          <w:rFonts w:ascii="Arial" w:hAnsi="Arial"/>
          <w:sz w:val="24"/>
          <w:szCs w:val="24"/>
        </w:rPr>
        <w:t xml:space="preserve">18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DE6692">
        <w:rPr>
          <w:rFonts w:ascii="Arial" w:hAnsi="Arial"/>
          <w:sz w:val="24"/>
          <w:szCs w:val="24"/>
        </w:rPr>
        <w:t>1</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B63DC" w:rsidRPr="00BF75A5" w:rsidRDefault="00D41830" w:rsidP="009B63DC">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A55A38">
        <w:rPr>
          <w:rFonts w:ascii="Arial" w:hAnsi="Arial" w:cs="Arial"/>
          <w:bCs/>
          <w:sz w:val="24"/>
          <w:szCs w:val="24"/>
        </w:rPr>
        <w:t>C</w:t>
      </w:r>
      <w:r w:rsidR="00A55A38" w:rsidRPr="00655545">
        <w:rPr>
          <w:rFonts w:ascii="Arial" w:hAnsi="Arial" w:cs="Arial"/>
          <w:bCs/>
          <w:sz w:val="24"/>
          <w:szCs w:val="24"/>
        </w:rPr>
        <w:t xml:space="preserve">ontratação de empresa para </w:t>
      </w:r>
      <w:r w:rsidR="00A55A38" w:rsidRPr="00D458D5">
        <w:rPr>
          <w:rFonts w:ascii="Arial" w:hAnsi="Arial" w:cs="Arial"/>
          <w:bCs/>
          <w:sz w:val="24"/>
          <w:szCs w:val="24"/>
        </w:rPr>
        <w:t xml:space="preserve">reforma </w:t>
      </w:r>
      <w:r w:rsidR="00A55A38">
        <w:rPr>
          <w:rFonts w:ascii="Arial" w:hAnsi="Arial" w:cs="Arial"/>
          <w:bCs/>
          <w:sz w:val="24"/>
          <w:szCs w:val="24"/>
        </w:rPr>
        <w:t>d</w:t>
      </w:r>
      <w:r w:rsidR="00A55A38" w:rsidRPr="00D458D5">
        <w:rPr>
          <w:rFonts w:ascii="Arial" w:hAnsi="Arial" w:cs="Arial"/>
          <w:bCs/>
          <w:sz w:val="24"/>
          <w:szCs w:val="24"/>
        </w:rPr>
        <w:t xml:space="preserve">a </w:t>
      </w:r>
      <w:r w:rsidR="006E2C51">
        <w:rPr>
          <w:rFonts w:ascii="Arial" w:hAnsi="Arial" w:cs="Arial"/>
          <w:bCs/>
          <w:sz w:val="24"/>
          <w:szCs w:val="24"/>
        </w:rPr>
        <w:t xml:space="preserve">EMEI Ademar Ferrari </w:t>
      </w:r>
      <w:r w:rsidR="00A55A38">
        <w:rPr>
          <w:rFonts w:ascii="Arial" w:hAnsi="Arial" w:cs="Arial"/>
          <w:bCs/>
          <w:sz w:val="24"/>
          <w:szCs w:val="24"/>
        </w:rPr>
        <w:t>no</w:t>
      </w:r>
      <w:r w:rsidR="00A55A38" w:rsidRPr="000D0979">
        <w:rPr>
          <w:rFonts w:ascii="Arial" w:hAnsi="Arial" w:cs="Arial"/>
          <w:bCs/>
          <w:sz w:val="24"/>
          <w:szCs w:val="24"/>
        </w:rPr>
        <w:t xml:space="preserve"> município</w:t>
      </w:r>
      <w:r w:rsidR="00A55A38">
        <w:rPr>
          <w:rFonts w:ascii="Arial" w:hAnsi="Arial" w:cs="Arial"/>
          <w:bCs/>
          <w:sz w:val="24"/>
          <w:szCs w:val="24"/>
        </w:rPr>
        <w:t xml:space="preserve"> de Carapicuíba</w:t>
      </w:r>
      <w:r w:rsidR="009B63DC">
        <w:rPr>
          <w:rFonts w:ascii="Arial" w:hAnsi="Arial" w:cs="Arial"/>
          <w:bCs/>
          <w:sz w:val="24"/>
          <w:szCs w:val="24"/>
        </w:rPr>
        <w:t>.</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DE6692">
        <w:rPr>
          <w:rFonts w:ascii="Arial" w:hAnsi="Arial"/>
          <w:sz w:val="24"/>
          <w:szCs w:val="24"/>
        </w:rPr>
        <w:t>1</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6372DE" w:rsidRPr="00573ACF">
        <w:rPr>
          <w:rFonts w:ascii="Arial" w:hAnsi="Arial" w:cs="Arial"/>
          <w:bCs/>
          <w:sz w:val="24"/>
          <w:szCs w:val="24"/>
        </w:rPr>
        <w:t>42090</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430CB6">
        <w:rPr>
          <w:rFonts w:ascii="Arial" w:hAnsi="Arial"/>
          <w:sz w:val="24"/>
          <w:szCs w:val="24"/>
        </w:rPr>
        <w:t>18</w:t>
      </w:r>
      <w:r w:rsidR="00E0364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705FCC">
        <w:rPr>
          <w:rFonts w:ascii="Arial" w:hAnsi="Arial"/>
          <w:sz w:val="24"/>
          <w:szCs w:val="24"/>
        </w:rPr>
        <w:t>1</w:t>
      </w:r>
    </w:p>
    <w:p w:rsidR="00D41830" w:rsidRDefault="00D41830" w:rsidP="00D41830">
      <w:pPr>
        <w:spacing w:after="120"/>
        <w:ind w:right="227"/>
        <w:jc w:val="both"/>
        <w:rPr>
          <w:rFonts w:ascii="Arial" w:hAnsi="Arial"/>
          <w:sz w:val="24"/>
          <w:szCs w:val="24"/>
        </w:rPr>
      </w:pPr>
    </w:p>
    <w:p w:rsidR="00D67964" w:rsidRPr="00BF75A5" w:rsidRDefault="00D41830" w:rsidP="00D67964">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4A03DA">
        <w:rPr>
          <w:rFonts w:ascii="Arial" w:hAnsi="Arial" w:cs="Arial"/>
          <w:bCs/>
          <w:sz w:val="24"/>
          <w:szCs w:val="24"/>
        </w:rPr>
        <w:t>C</w:t>
      </w:r>
      <w:r w:rsidR="004A03DA" w:rsidRPr="00655545">
        <w:rPr>
          <w:rFonts w:ascii="Arial" w:hAnsi="Arial" w:cs="Arial"/>
          <w:bCs/>
          <w:sz w:val="24"/>
          <w:szCs w:val="24"/>
        </w:rPr>
        <w:t xml:space="preserve">ontratação de empresa para </w:t>
      </w:r>
      <w:r w:rsidR="004A03DA" w:rsidRPr="00D458D5">
        <w:rPr>
          <w:rFonts w:ascii="Arial" w:hAnsi="Arial" w:cs="Arial"/>
          <w:bCs/>
          <w:sz w:val="24"/>
          <w:szCs w:val="24"/>
        </w:rPr>
        <w:t xml:space="preserve">reforma </w:t>
      </w:r>
      <w:r w:rsidR="004A03DA">
        <w:rPr>
          <w:rFonts w:ascii="Arial" w:hAnsi="Arial" w:cs="Arial"/>
          <w:bCs/>
          <w:sz w:val="24"/>
          <w:szCs w:val="24"/>
        </w:rPr>
        <w:t>d</w:t>
      </w:r>
      <w:r w:rsidR="004A03DA" w:rsidRPr="00D458D5">
        <w:rPr>
          <w:rFonts w:ascii="Arial" w:hAnsi="Arial" w:cs="Arial"/>
          <w:bCs/>
          <w:sz w:val="24"/>
          <w:szCs w:val="24"/>
        </w:rPr>
        <w:t xml:space="preserve">a </w:t>
      </w:r>
      <w:r w:rsidR="00EE0906">
        <w:rPr>
          <w:rFonts w:ascii="Arial" w:hAnsi="Arial" w:cs="Arial"/>
          <w:bCs/>
          <w:sz w:val="24"/>
          <w:szCs w:val="24"/>
        </w:rPr>
        <w:t xml:space="preserve">EMEI Ademar Ferrari </w:t>
      </w:r>
      <w:r w:rsidR="004A03DA">
        <w:rPr>
          <w:rFonts w:ascii="Arial" w:hAnsi="Arial" w:cs="Arial"/>
          <w:bCs/>
          <w:sz w:val="24"/>
          <w:szCs w:val="24"/>
        </w:rPr>
        <w:t>no</w:t>
      </w:r>
      <w:r w:rsidR="004A03DA" w:rsidRPr="000D0979">
        <w:rPr>
          <w:rFonts w:ascii="Arial" w:hAnsi="Arial" w:cs="Arial"/>
          <w:bCs/>
          <w:sz w:val="24"/>
          <w:szCs w:val="24"/>
        </w:rPr>
        <w:t xml:space="preserve"> município</w:t>
      </w:r>
      <w:r w:rsidR="004A03DA">
        <w:rPr>
          <w:rFonts w:ascii="Arial" w:hAnsi="Arial" w:cs="Arial"/>
          <w:bCs/>
          <w:sz w:val="24"/>
          <w:szCs w:val="24"/>
        </w:rPr>
        <w:t xml:space="preserve"> de Carapicuíba</w:t>
      </w:r>
      <w:r w:rsidR="00D67964">
        <w:rPr>
          <w:rFonts w:ascii="Arial" w:hAnsi="Arial" w:cs="Arial"/>
          <w:bCs/>
          <w:sz w:val="24"/>
          <w:szCs w:val="24"/>
        </w:rPr>
        <w:t>.</w:t>
      </w: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F6105" w:rsidRDefault="00DF610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5130EC">
        <w:rPr>
          <w:rFonts w:ascii="Arial" w:hAnsi="Arial" w:cs="Arial"/>
          <w:b/>
          <w:sz w:val="24"/>
          <w:szCs w:val="24"/>
        </w:rPr>
        <w:t xml:space="preserve"> 18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353856">
        <w:rPr>
          <w:rFonts w:ascii="Arial" w:hAnsi="Arial" w:cs="Arial"/>
          <w:b/>
          <w:sz w:val="24"/>
          <w:szCs w:val="24"/>
        </w:rPr>
        <w:t>1</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008C1FB0">
        <w:rPr>
          <w:rFonts w:ascii="Arial" w:hAnsi="Arial" w:cs="Arial"/>
          <w:sz w:val="24"/>
          <w:szCs w:val="24"/>
        </w:rPr>
        <w:t xml:space="preserve">, e pelo </w:t>
      </w:r>
      <w:r w:rsidR="008C1FB0" w:rsidRPr="008B570E">
        <w:rPr>
          <w:rFonts w:ascii="Arial" w:hAnsi="Arial" w:cs="Arial"/>
          <w:sz w:val="24"/>
          <w:szCs w:val="24"/>
        </w:rPr>
        <w:t>Secretári</w:t>
      </w:r>
      <w:r w:rsidR="008C1FB0">
        <w:rPr>
          <w:rFonts w:ascii="Arial" w:hAnsi="Arial" w:cs="Arial"/>
          <w:sz w:val="24"/>
          <w:szCs w:val="24"/>
        </w:rPr>
        <w:t>o</w:t>
      </w:r>
      <w:r w:rsidR="008C1FB0" w:rsidRPr="008B570E">
        <w:rPr>
          <w:rFonts w:ascii="Arial" w:hAnsi="Arial" w:cs="Arial"/>
          <w:sz w:val="24"/>
          <w:szCs w:val="24"/>
        </w:rPr>
        <w:t xml:space="preserve"> de</w:t>
      </w:r>
      <w:r w:rsidR="008C1FB0" w:rsidRPr="008C1FB0">
        <w:rPr>
          <w:rFonts w:ascii="Arial" w:hAnsi="Arial" w:cs="Arial"/>
        </w:rPr>
        <w:t xml:space="preserve"> </w:t>
      </w:r>
      <w:r w:rsidR="00DE2B1B">
        <w:rPr>
          <w:rFonts w:ascii="Arial" w:hAnsi="Arial" w:cs="Arial"/>
          <w:sz w:val="24"/>
          <w:szCs w:val="24"/>
        </w:rPr>
        <w:t>Educação</w:t>
      </w:r>
      <w:r w:rsidR="008C1FB0" w:rsidRPr="008B570E">
        <w:rPr>
          <w:rFonts w:ascii="Arial" w:hAnsi="Arial" w:cs="Arial"/>
          <w:sz w:val="24"/>
          <w:szCs w:val="24"/>
        </w:rPr>
        <w:t xml:space="preserve">, </w:t>
      </w:r>
      <w:r w:rsidR="008C1FB0" w:rsidRPr="00DF3947">
        <w:rPr>
          <w:rFonts w:ascii="Arial" w:hAnsi="Arial" w:cs="Arial"/>
          <w:sz w:val="24"/>
          <w:szCs w:val="24"/>
        </w:rPr>
        <w:t>Sr.</w:t>
      </w:r>
      <w:r w:rsidR="008C1FB0">
        <w:rPr>
          <w:rFonts w:ascii="Arial" w:hAnsi="Arial" w:cs="Arial"/>
          <w:sz w:val="24"/>
          <w:szCs w:val="24"/>
        </w:rPr>
        <w:t xml:space="preserve">            </w:t>
      </w:r>
      <w:r w:rsidR="008C1FB0" w:rsidRPr="00DF3947">
        <w:rPr>
          <w:rFonts w:ascii="Arial" w:hAnsi="Arial" w:cs="Arial"/>
          <w:sz w:val="24"/>
          <w:szCs w:val="24"/>
        </w:rPr>
        <w:t>, portador do RG nº. xxxxxx e do CPF nº. 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reforma na </w:t>
      </w:r>
      <w:r w:rsidR="00450AE0">
        <w:rPr>
          <w:rFonts w:ascii="Arial" w:hAnsi="Arial" w:cs="Arial"/>
          <w:bCs/>
          <w:sz w:val="24"/>
          <w:szCs w:val="24"/>
        </w:rPr>
        <w:t>EMEI Ademar Ferrari, situada na Rua Serra Mailaski, 400 – Jardim Planalto</w:t>
      </w:r>
      <w:r w:rsidR="00BF4631">
        <w:rPr>
          <w:rFonts w:ascii="Arial" w:hAnsi="Arial" w:cs="Arial"/>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300016">
        <w:rPr>
          <w:rFonts w:ascii="Arial" w:hAnsi="Arial" w:cs="Arial"/>
          <w:sz w:val="24"/>
          <w:szCs w:val="24"/>
        </w:rPr>
        <w:t>Educação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CC0CF7" w:rsidRDefault="00CC0CF7"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37239">
        <w:rPr>
          <w:rFonts w:ascii="Arial" w:hAnsi="Arial" w:cs="Arial"/>
          <w:sz w:val="24"/>
          <w:szCs w:val="24"/>
        </w:rPr>
        <w:t>18</w:t>
      </w:r>
      <w:r w:rsidR="00E94240">
        <w:rPr>
          <w:rFonts w:ascii="Arial" w:hAnsi="Arial" w:cs="Arial"/>
          <w:sz w:val="24"/>
          <w:szCs w:val="24"/>
        </w:rPr>
        <w:t xml:space="preserve">0 </w:t>
      </w:r>
      <w:r w:rsidR="00E94240" w:rsidRPr="00742FF4">
        <w:rPr>
          <w:rFonts w:ascii="Arial" w:hAnsi="Arial" w:cs="Arial"/>
          <w:sz w:val="24"/>
          <w:szCs w:val="24"/>
        </w:rPr>
        <w:t>(</w:t>
      </w:r>
      <w:r w:rsidR="00B37239">
        <w:rPr>
          <w:rFonts w:ascii="Arial" w:hAnsi="Arial" w:cs="Arial"/>
          <w:sz w:val="24"/>
          <w:szCs w:val="24"/>
        </w:rPr>
        <w:t>cento e oitenta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9C1B2D">
        <w:rPr>
          <w:rFonts w:ascii="Arial" w:hAnsi="Arial" w:cs="Arial"/>
          <w:sz w:val="24"/>
          <w:szCs w:val="24"/>
        </w:rPr>
        <w:t>28</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9C1B2D">
        <w:rPr>
          <w:rFonts w:ascii="Arial" w:hAnsi="Arial" w:cs="Arial"/>
          <w:sz w:val="24"/>
          <w:szCs w:val="24"/>
        </w:rPr>
        <w:t>duz</w:t>
      </w:r>
      <w:r w:rsidR="000C3F9D">
        <w:rPr>
          <w:rFonts w:ascii="Arial" w:hAnsi="Arial" w:cs="Arial"/>
          <w:sz w:val="24"/>
          <w:szCs w:val="24"/>
        </w:rPr>
        <w:t xml:space="preserve">entos e </w:t>
      </w:r>
      <w:r w:rsidR="009C1B2D">
        <w:rPr>
          <w:rFonts w:ascii="Arial" w:hAnsi="Arial" w:cs="Arial"/>
          <w:sz w:val="24"/>
          <w:szCs w:val="24"/>
        </w:rPr>
        <w:t>oit</w:t>
      </w:r>
      <w:r w:rsidR="000C3F9D">
        <w:rPr>
          <w:rFonts w:ascii="Arial" w:hAnsi="Arial" w:cs="Arial"/>
          <w:sz w:val="24"/>
          <w:szCs w:val="24"/>
        </w:rPr>
        <w:t>enta</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10 (dez)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7F16A9" w:rsidRPr="000F6E17">
        <w:rPr>
          <w:rFonts w:ascii="Arial" w:hAnsi="Arial" w:cs="Arial"/>
          <w:sz w:val="24"/>
          <w:szCs w:val="24"/>
          <w:lang w:val="pt-BR"/>
        </w:rPr>
        <w:t xml:space="preserve">nºs. </w:t>
      </w:r>
      <w:r w:rsidR="000F01C0">
        <w:rPr>
          <w:rFonts w:ascii="Arial" w:hAnsi="Arial" w:cs="Arial"/>
          <w:sz w:val="24"/>
          <w:szCs w:val="24"/>
          <w:lang w:val="pt-BR"/>
        </w:rPr>
        <w:t>08.01.12.122.0014-4.4.90.51-99 (transferências e convênios federais vinculados)</w:t>
      </w:r>
      <w:r w:rsidR="000F01C0" w:rsidRPr="000E1EAF">
        <w:rPr>
          <w:rFonts w:ascii="Arial" w:hAnsi="Arial" w:cs="Arial"/>
          <w:sz w:val="24"/>
          <w:szCs w:val="24"/>
          <w:lang w:val="pt-BR"/>
        </w:rPr>
        <w:t xml:space="preserve"> </w:t>
      </w:r>
      <w:r w:rsidR="000F01C0">
        <w:rPr>
          <w:rFonts w:ascii="Arial" w:hAnsi="Arial" w:cs="Arial"/>
          <w:sz w:val="24"/>
          <w:szCs w:val="24"/>
          <w:lang w:val="pt-BR"/>
        </w:rPr>
        <w:t>e 08.02.12.365.0006-4.4.90.51-99 (tesouro)</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DB3141" w:rsidRPr="006F421F"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B3141"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B3141" w:rsidRDefault="00DB3141" w:rsidP="00DB3141">
      <w:pPr>
        <w:tabs>
          <w:tab w:val="left" w:pos="0"/>
          <w:tab w:val="left" w:pos="180"/>
        </w:tabs>
        <w:spacing w:after="120"/>
        <w:ind w:right="227"/>
        <w:jc w:val="center"/>
        <w:rPr>
          <w:rFonts w:ascii="Arial" w:hAnsi="Arial" w:cs="Arial"/>
          <w:sz w:val="24"/>
          <w:szCs w:val="24"/>
        </w:rPr>
      </w:pPr>
    </w:p>
    <w:p w:rsidR="00DB3141" w:rsidRPr="00A0515C" w:rsidRDefault="00DB3141" w:rsidP="00DB3141">
      <w:pPr>
        <w:tabs>
          <w:tab w:val="left" w:pos="0"/>
          <w:tab w:val="left" w:pos="180"/>
        </w:tabs>
        <w:spacing w:after="120"/>
        <w:ind w:right="227"/>
        <w:jc w:val="center"/>
        <w:rPr>
          <w:rFonts w:ascii="Arial" w:hAnsi="Arial" w:cs="Arial"/>
          <w:sz w:val="24"/>
          <w:szCs w:val="24"/>
        </w:rPr>
      </w:pPr>
      <w:r>
        <w:rPr>
          <w:rFonts w:ascii="Arial" w:hAnsi="Arial" w:cs="Arial"/>
          <w:sz w:val="24"/>
          <w:szCs w:val="24"/>
        </w:rPr>
        <w:t xml:space="preserve">Secretário de </w:t>
      </w:r>
      <w:r w:rsidR="00990079">
        <w:rPr>
          <w:rFonts w:ascii="Arial" w:hAnsi="Arial" w:cs="Arial"/>
          <w:sz w:val="24"/>
          <w:szCs w:val="24"/>
        </w:rPr>
        <w:t>Educação</w:t>
      </w:r>
    </w:p>
    <w:p w:rsidR="00DB3141" w:rsidRPr="00A0515C" w:rsidRDefault="00DB3141" w:rsidP="00D41830">
      <w:pPr>
        <w:tabs>
          <w:tab w:val="left" w:pos="0"/>
          <w:tab w:val="left" w:pos="180"/>
        </w:tabs>
        <w:spacing w:after="120"/>
        <w:ind w:right="227"/>
        <w:jc w:val="center"/>
        <w:rPr>
          <w:rFonts w:ascii="Arial" w:hAnsi="Arial" w:cs="Arial"/>
          <w:sz w:val="24"/>
          <w:szCs w:val="24"/>
        </w:rPr>
      </w:pP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6F380D" w:rsidRPr="006F380D">
        <w:rPr>
          <w:rFonts w:ascii="Arial" w:hAnsi="Arial" w:cs="Arial"/>
          <w:b/>
          <w:bCs/>
          <w:sz w:val="24"/>
          <w:szCs w:val="24"/>
        </w:rPr>
        <w:t xml:space="preserve">CONTRATAÇÃO DE EMPRESA PARA </w:t>
      </w:r>
      <w:r w:rsidR="00847FA5" w:rsidRPr="00847FA5">
        <w:rPr>
          <w:rFonts w:ascii="Arial" w:hAnsi="Arial" w:cs="Arial"/>
          <w:b/>
          <w:bCs/>
          <w:sz w:val="24"/>
          <w:szCs w:val="24"/>
        </w:rPr>
        <w:t xml:space="preserve">EXECUÇÃO DE REFORMA NA </w:t>
      </w:r>
      <w:r w:rsidR="00FE7A7D" w:rsidRPr="00FE7A7D">
        <w:rPr>
          <w:rFonts w:ascii="Arial" w:hAnsi="Arial" w:cs="Arial"/>
          <w:b/>
          <w:bCs/>
          <w:sz w:val="24"/>
          <w:szCs w:val="24"/>
        </w:rPr>
        <w:t>EMEI ADEMAR FERREIRA</w:t>
      </w:r>
      <w:r w:rsidR="006F380D" w:rsidRPr="006F380D">
        <w:rPr>
          <w:rFonts w:ascii="Arial" w:hAnsi="Arial" w:cs="Arial"/>
          <w:b/>
          <w:bCs/>
          <w:sz w:val="24"/>
          <w:szCs w:val="24"/>
        </w:rPr>
        <w:t xml:space="preserve"> NO MUNICÍPIO DE CARAPICUÍBA.</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112689" w:rsidRPr="0079621B" w:rsidRDefault="00112689" w:rsidP="00112689">
      <w:pPr>
        <w:pStyle w:val="SemEspaamento"/>
        <w:rPr>
          <w:rFonts w:ascii="Arial" w:hAnsi="Arial" w:cs="Arial"/>
          <w:sz w:val="24"/>
          <w:szCs w:val="24"/>
        </w:rPr>
      </w:pPr>
      <w:r>
        <w:rPr>
          <w:rFonts w:ascii="Arial" w:hAnsi="Arial" w:cs="Arial"/>
          <w:sz w:val="24"/>
          <w:szCs w:val="24"/>
        </w:rPr>
        <w:t>Nome:</w:t>
      </w:r>
    </w:p>
    <w:p w:rsidR="00BF26A6" w:rsidRDefault="00BF26A6" w:rsidP="00BF26A6">
      <w:pPr>
        <w:pStyle w:val="SemEspaamento"/>
        <w:rPr>
          <w:rFonts w:ascii="Arial" w:hAnsi="Arial" w:cs="Arial"/>
          <w:sz w:val="24"/>
          <w:szCs w:val="24"/>
        </w:rPr>
      </w:pPr>
      <w:r w:rsidRPr="0079621B">
        <w:rPr>
          <w:rFonts w:ascii="Arial" w:hAnsi="Arial" w:cs="Arial"/>
          <w:sz w:val="24"/>
          <w:szCs w:val="24"/>
        </w:rPr>
        <w:t xml:space="preserve">Cargo: Secretário de </w:t>
      </w:r>
      <w:r w:rsidR="00A25556">
        <w:rPr>
          <w:rFonts w:ascii="Arial" w:hAnsi="Arial" w:cs="Arial"/>
          <w:sz w:val="24"/>
          <w:szCs w:val="24"/>
        </w:rPr>
        <w:t>Educação</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CPF: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Endereço residencial completo: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BF26A6" w:rsidRDefault="00BF26A6" w:rsidP="00CE33CB">
      <w:pPr>
        <w:pStyle w:val="SemEspaamento"/>
        <w:jc w:val="both"/>
        <w:rPr>
          <w:rFonts w:ascii="Arial" w:hAnsi="Arial" w:cs="Arial"/>
          <w:sz w:val="24"/>
          <w:szCs w:val="24"/>
        </w:rPr>
      </w:pPr>
    </w:p>
    <w:p w:rsidR="00A9120F" w:rsidRDefault="00A9120F" w:rsidP="00A9120F">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112689">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lastRenderedPageBreak/>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AE6" w:rsidRDefault="00951AE6">
      <w:r>
        <w:separator/>
      </w:r>
    </w:p>
  </w:endnote>
  <w:endnote w:type="continuationSeparator" w:id="1">
    <w:p w:rsidR="00951AE6" w:rsidRDefault="00951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C1" w:rsidRDefault="002C510D"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end"/>
    </w:r>
  </w:p>
  <w:p w:rsidR="004432C1" w:rsidRDefault="004432C1"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C1" w:rsidRDefault="002C510D"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separate"/>
    </w:r>
    <w:r w:rsidR="00D06AA6">
      <w:rPr>
        <w:rStyle w:val="Nmerodepgina"/>
        <w:noProof/>
      </w:rPr>
      <w:t>11</w:t>
    </w:r>
    <w:r>
      <w:rPr>
        <w:rStyle w:val="Nmerodepgina"/>
      </w:rPr>
      <w:fldChar w:fldCharType="end"/>
    </w:r>
  </w:p>
  <w:p w:rsidR="004432C1" w:rsidRDefault="004432C1" w:rsidP="00E71DD4">
    <w:pPr>
      <w:pStyle w:val="Rodap"/>
      <w:jc w:val="center"/>
    </w:pPr>
    <w:r>
      <w:t xml:space="preserve">Processo Administrativo nº. </w:t>
    </w:r>
    <w:r w:rsidR="00397E12">
      <w:t>42090</w:t>
    </w:r>
    <w:r>
      <w:t xml:space="preserve"> / 2021 – Tomada de Preços nº.  </w:t>
    </w:r>
    <w:r w:rsidR="009E4223">
      <w:t xml:space="preserve">18 </w:t>
    </w:r>
    <w:r>
      <w:t>/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AE6" w:rsidRDefault="00951AE6">
      <w:r>
        <w:separator/>
      </w:r>
    </w:p>
  </w:footnote>
  <w:footnote w:type="continuationSeparator" w:id="1">
    <w:p w:rsidR="00951AE6" w:rsidRDefault="00951A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C1" w:rsidRPr="0083620B" w:rsidRDefault="004432C1"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432C1" w:rsidRPr="0083620B" w:rsidRDefault="004432C1"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432C1" w:rsidRPr="00D15B80" w:rsidRDefault="004432C1"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432C1" w:rsidRPr="00D15B80" w:rsidRDefault="004432C1"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13698"/>
  </w:hdrShapeDefaults>
  <w:footnotePr>
    <w:footnote w:id="0"/>
    <w:footnote w:id="1"/>
  </w:footnotePr>
  <w:endnotePr>
    <w:endnote w:id="0"/>
    <w:endnote w:id="1"/>
  </w:endnotePr>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445"/>
    <w:rsid w:val="00022F09"/>
    <w:rsid w:val="00023087"/>
    <w:rsid w:val="00023553"/>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0A"/>
    <w:rsid w:val="00081D8A"/>
    <w:rsid w:val="00081FDA"/>
    <w:rsid w:val="000827CC"/>
    <w:rsid w:val="00082BD8"/>
    <w:rsid w:val="00083178"/>
    <w:rsid w:val="0008348D"/>
    <w:rsid w:val="0008365E"/>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6FE"/>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EBF"/>
    <w:rsid w:val="00225768"/>
    <w:rsid w:val="00225794"/>
    <w:rsid w:val="00225EB8"/>
    <w:rsid w:val="00226E17"/>
    <w:rsid w:val="0022768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89C"/>
    <w:rsid w:val="002F1639"/>
    <w:rsid w:val="002F1916"/>
    <w:rsid w:val="002F19D6"/>
    <w:rsid w:val="002F1B3C"/>
    <w:rsid w:val="002F1CA3"/>
    <w:rsid w:val="002F1E3E"/>
    <w:rsid w:val="002F2636"/>
    <w:rsid w:val="002F28A1"/>
    <w:rsid w:val="002F3F29"/>
    <w:rsid w:val="002F4700"/>
    <w:rsid w:val="002F478F"/>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829"/>
    <w:rsid w:val="00322F4C"/>
    <w:rsid w:val="0032318B"/>
    <w:rsid w:val="003233F1"/>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322"/>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46D0"/>
    <w:rsid w:val="004051EE"/>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ECB"/>
    <w:rsid w:val="0048136F"/>
    <w:rsid w:val="00481679"/>
    <w:rsid w:val="0048173B"/>
    <w:rsid w:val="00481893"/>
    <w:rsid w:val="00482291"/>
    <w:rsid w:val="00482AAC"/>
    <w:rsid w:val="004830DA"/>
    <w:rsid w:val="00483D2E"/>
    <w:rsid w:val="00484D0E"/>
    <w:rsid w:val="0048563D"/>
    <w:rsid w:val="0048566B"/>
    <w:rsid w:val="0048581B"/>
    <w:rsid w:val="0048678B"/>
    <w:rsid w:val="00486838"/>
    <w:rsid w:val="00486879"/>
    <w:rsid w:val="0048711C"/>
    <w:rsid w:val="00490298"/>
    <w:rsid w:val="004909E1"/>
    <w:rsid w:val="00490DD8"/>
    <w:rsid w:val="004910F0"/>
    <w:rsid w:val="0049110E"/>
    <w:rsid w:val="00491517"/>
    <w:rsid w:val="0049160D"/>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7D5"/>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84"/>
    <w:rsid w:val="005B7CC0"/>
    <w:rsid w:val="005B7E74"/>
    <w:rsid w:val="005C0CFB"/>
    <w:rsid w:val="005C141A"/>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9CD"/>
    <w:rsid w:val="006D4A9B"/>
    <w:rsid w:val="006D4C2C"/>
    <w:rsid w:val="006D4CC3"/>
    <w:rsid w:val="006D5A30"/>
    <w:rsid w:val="006D5C77"/>
    <w:rsid w:val="006D66A5"/>
    <w:rsid w:val="006D6D9C"/>
    <w:rsid w:val="006D7FE4"/>
    <w:rsid w:val="006E019F"/>
    <w:rsid w:val="006E01CD"/>
    <w:rsid w:val="006E0ADC"/>
    <w:rsid w:val="006E0C23"/>
    <w:rsid w:val="006E0F84"/>
    <w:rsid w:val="006E1B51"/>
    <w:rsid w:val="006E1DF0"/>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4297"/>
    <w:rsid w:val="007E58E7"/>
    <w:rsid w:val="007E5A66"/>
    <w:rsid w:val="007E5C6D"/>
    <w:rsid w:val="007E60B2"/>
    <w:rsid w:val="007E60B8"/>
    <w:rsid w:val="007E64FD"/>
    <w:rsid w:val="007E6760"/>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41D"/>
    <w:rsid w:val="00922582"/>
    <w:rsid w:val="009227D3"/>
    <w:rsid w:val="00922B74"/>
    <w:rsid w:val="009231A6"/>
    <w:rsid w:val="009231BE"/>
    <w:rsid w:val="009234E0"/>
    <w:rsid w:val="00923A40"/>
    <w:rsid w:val="00923B82"/>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C7768"/>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51F6"/>
    <w:rsid w:val="00A352C9"/>
    <w:rsid w:val="00A3557E"/>
    <w:rsid w:val="00A35992"/>
    <w:rsid w:val="00A35E82"/>
    <w:rsid w:val="00A3620F"/>
    <w:rsid w:val="00A362B9"/>
    <w:rsid w:val="00A366BE"/>
    <w:rsid w:val="00A372AA"/>
    <w:rsid w:val="00A37A01"/>
    <w:rsid w:val="00A401A4"/>
    <w:rsid w:val="00A407FB"/>
    <w:rsid w:val="00A40813"/>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573"/>
    <w:rsid w:val="00AE1BFE"/>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31D4"/>
    <w:rsid w:val="00B232DB"/>
    <w:rsid w:val="00B2351D"/>
    <w:rsid w:val="00B2398D"/>
    <w:rsid w:val="00B23D25"/>
    <w:rsid w:val="00B23E33"/>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3C4"/>
    <w:rsid w:val="00BE468C"/>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761"/>
    <w:rsid w:val="00C9593E"/>
    <w:rsid w:val="00C9634B"/>
    <w:rsid w:val="00C966C3"/>
    <w:rsid w:val="00C9698F"/>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06DD"/>
    <w:rsid w:val="00CB181A"/>
    <w:rsid w:val="00CB1E53"/>
    <w:rsid w:val="00CB1E5F"/>
    <w:rsid w:val="00CB1EA0"/>
    <w:rsid w:val="00CB252C"/>
    <w:rsid w:val="00CB3A37"/>
    <w:rsid w:val="00CB3B2A"/>
    <w:rsid w:val="00CB43BA"/>
    <w:rsid w:val="00CB4A3F"/>
    <w:rsid w:val="00CB56A9"/>
    <w:rsid w:val="00CB5737"/>
    <w:rsid w:val="00CB5879"/>
    <w:rsid w:val="00CB5C7C"/>
    <w:rsid w:val="00CB6216"/>
    <w:rsid w:val="00CB6320"/>
    <w:rsid w:val="00CB6A9E"/>
    <w:rsid w:val="00CB6D06"/>
    <w:rsid w:val="00CB6E90"/>
    <w:rsid w:val="00CB705A"/>
    <w:rsid w:val="00CB75F3"/>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A29"/>
    <w:rsid w:val="00DE1555"/>
    <w:rsid w:val="00DE15E7"/>
    <w:rsid w:val="00DE1C11"/>
    <w:rsid w:val="00DE1D81"/>
    <w:rsid w:val="00DE280C"/>
    <w:rsid w:val="00DE2A9F"/>
    <w:rsid w:val="00DE2B1B"/>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AF5"/>
    <w:rsid w:val="00E42F3E"/>
    <w:rsid w:val="00E4308C"/>
    <w:rsid w:val="00E435A5"/>
    <w:rsid w:val="00E435DD"/>
    <w:rsid w:val="00E43716"/>
    <w:rsid w:val="00E43831"/>
    <w:rsid w:val="00E43AFE"/>
    <w:rsid w:val="00E43D54"/>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825"/>
    <w:rsid w:val="00E71DD4"/>
    <w:rsid w:val="00E721C0"/>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B55"/>
    <w:rsid w:val="00EE7082"/>
    <w:rsid w:val="00EE723A"/>
    <w:rsid w:val="00EE7421"/>
    <w:rsid w:val="00EE78D7"/>
    <w:rsid w:val="00EE7A13"/>
    <w:rsid w:val="00EF0925"/>
    <w:rsid w:val="00EF0D36"/>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A36"/>
    <w:rsid w:val="00FA5F78"/>
    <w:rsid w:val="00FA62B2"/>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3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D7F28-58AE-4CF7-9977-0B9314DE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42</Pages>
  <Words>11840</Words>
  <Characters>63939</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75628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99</cp:revision>
  <cp:lastPrinted>2020-07-30T14:48:00Z</cp:lastPrinted>
  <dcterms:created xsi:type="dcterms:W3CDTF">2021-11-10T11:38:00Z</dcterms:created>
  <dcterms:modified xsi:type="dcterms:W3CDTF">2021-11-11T11:47:00Z</dcterms:modified>
</cp:coreProperties>
</file>